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8D233" w14:textId="7284F86F" w:rsidR="005B64B7" w:rsidRDefault="000F30E1" w:rsidP="000F30E1">
      <w:pPr>
        <w:overflowPunct/>
        <w:autoSpaceDE/>
        <w:autoSpaceDN/>
        <w:adjustRightInd/>
        <w:ind w:left="6379" w:right="-286" w:hanging="6946"/>
        <w:jc w:val="center"/>
        <w:rPr>
          <w:rFonts w:ascii="Times New Roman" w:hAnsi="Times New Roman"/>
          <w:sz w:val="26"/>
          <w:szCs w:val="26"/>
          <w:lang w:val="uk-UA"/>
        </w:rPr>
      </w:pPr>
      <w:r>
        <w:rPr>
          <w:b/>
          <w:noProof/>
          <w:lang w:val="uk-UA" w:eastAsia="uk-UA"/>
        </w:rPr>
        <w:drawing>
          <wp:inline distT="0" distB="0" distL="0" distR="0" wp14:anchorId="723BACBD" wp14:editId="785600FF">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14:paraId="52153490" w14:textId="77777777" w:rsidR="005B64B7" w:rsidRPr="00DD3927" w:rsidRDefault="005B64B7" w:rsidP="005B64B7">
      <w:pPr>
        <w:overflowPunct/>
        <w:autoSpaceDE/>
        <w:autoSpaceDN/>
        <w:adjustRightInd/>
        <w:ind w:left="2148"/>
        <w:rPr>
          <w:rFonts w:ascii="Times New Roman" w:hAnsi="Times New Roman"/>
          <w:b/>
          <w:sz w:val="32"/>
          <w:szCs w:val="32"/>
          <w:lang w:val="uk-UA" w:eastAsia="en-US"/>
        </w:rPr>
      </w:pPr>
      <w:r>
        <w:rPr>
          <w:rFonts w:ascii="Times New Roman" w:hAnsi="Times New Roman"/>
          <w:b/>
          <w:sz w:val="32"/>
          <w:szCs w:val="32"/>
          <w:lang w:val="ru-RU" w:eastAsia="en-US"/>
        </w:rPr>
        <w:t xml:space="preserve">     </w:t>
      </w:r>
      <w:r w:rsidRPr="00DD3927">
        <w:rPr>
          <w:rFonts w:ascii="Times New Roman" w:hAnsi="Times New Roman"/>
          <w:b/>
          <w:sz w:val="32"/>
          <w:szCs w:val="32"/>
          <w:lang w:val="ru-RU" w:eastAsia="en-US"/>
        </w:rPr>
        <w:t xml:space="preserve">ОБУХІВСЬКА МІСЬКА </w:t>
      </w:r>
      <w:r w:rsidRPr="00DD3927">
        <w:rPr>
          <w:rFonts w:ascii="Times New Roman" w:hAnsi="Times New Roman"/>
          <w:b/>
          <w:sz w:val="32"/>
          <w:szCs w:val="32"/>
          <w:lang w:val="uk-UA" w:eastAsia="en-US"/>
        </w:rPr>
        <w:t>РАДА                  проект</w:t>
      </w:r>
    </w:p>
    <w:p w14:paraId="128E5CA5" w14:textId="77777777" w:rsidR="005B64B7" w:rsidRPr="00DD3927" w:rsidRDefault="005B64B7" w:rsidP="005B64B7">
      <w:pPr>
        <w:overflowPunct/>
        <w:autoSpaceDE/>
        <w:autoSpaceDN/>
        <w:adjustRightInd/>
        <w:jc w:val="center"/>
        <w:rPr>
          <w:rFonts w:ascii="Times New Roman" w:hAnsi="Times New Roman"/>
          <w:b/>
          <w:sz w:val="32"/>
          <w:szCs w:val="32"/>
          <w:lang w:val="uk-UA"/>
        </w:rPr>
      </w:pPr>
      <w:r w:rsidRPr="00DD3927">
        <w:rPr>
          <w:rFonts w:ascii="Times New Roman" w:hAnsi="Times New Roman"/>
          <w:b/>
          <w:sz w:val="32"/>
          <w:szCs w:val="32"/>
          <w:lang w:val="uk-UA"/>
        </w:rPr>
        <w:t>КИЇВСЬКОЇ ОБЛАСТІ</w:t>
      </w:r>
    </w:p>
    <w:p w14:paraId="7A84E1BB" w14:textId="77777777" w:rsidR="005B64B7" w:rsidRPr="00DD3927" w:rsidRDefault="00330736" w:rsidP="00B665F9">
      <w:pPr>
        <w:keepNext/>
        <w:pBdr>
          <w:bottom w:val="single" w:sz="12" w:space="1" w:color="auto"/>
        </w:pBdr>
        <w:tabs>
          <w:tab w:val="left" w:pos="708"/>
          <w:tab w:val="left" w:pos="851"/>
          <w:tab w:val="left" w:pos="1416"/>
          <w:tab w:val="left" w:pos="2124"/>
          <w:tab w:val="left" w:pos="2832"/>
          <w:tab w:val="left" w:pos="3540"/>
          <w:tab w:val="left" w:pos="4248"/>
          <w:tab w:val="left" w:pos="4956"/>
          <w:tab w:val="left" w:pos="5664"/>
          <w:tab w:val="left" w:pos="6948"/>
        </w:tabs>
        <w:overflowPunct/>
        <w:autoSpaceDE/>
        <w:autoSpaceDN/>
        <w:adjustRightInd/>
        <w:ind w:left="5812" w:hanging="5528"/>
        <w:outlineLvl w:val="1"/>
        <w:rPr>
          <w:rFonts w:ascii="Times New Roman" w:hAnsi="Times New Roman"/>
          <w:b/>
          <w:sz w:val="4"/>
          <w:szCs w:val="28"/>
          <w:lang w:val="uk-UA"/>
        </w:rPr>
      </w:pPr>
      <w:r>
        <w:rPr>
          <w:rFonts w:ascii="Times New Roman" w:hAnsi="Times New Roman"/>
          <w:b/>
          <w:sz w:val="4"/>
          <w:szCs w:val="28"/>
          <w:lang w:val="uk-UA"/>
        </w:rPr>
        <w:t xml:space="preserve">  </w:t>
      </w:r>
    </w:p>
    <w:p w14:paraId="56D4C130" w14:textId="0274FF76" w:rsidR="005B64B7" w:rsidRPr="00DD3927" w:rsidRDefault="007D260A" w:rsidP="00330736">
      <w:pPr>
        <w:overflowPunct/>
        <w:autoSpaceDE/>
        <w:autoSpaceDN/>
        <w:adjustRightInd/>
        <w:ind w:left="284"/>
        <w:jc w:val="center"/>
        <w:rPr>
          <w:rFonts w:ascii="Times New Roman" w:hAnsi="Times New Roman"/>
          <w:b/>
          <w:sz w:val="22"/>
          <w:szCs w:val="22"/>
          <w:lang w:val="uk-UA"/>
        </w:rPr>
      </w:pPr>
      <w:r>
        <w:rPr>
          <w:rFonts w:ascii="Times New Roman" w:hAnsi="Times New Roman"/>
          <w:b/>
          <w:bCs/>
          <w:sz w:val="22"/>
          <w:szCs w:val="22"/>
          <w:lang w:val="uk-UA"/>
        </w:rPr>
        <w:t>ВІСІМДЕСЯТ</w:t>
      </w:r>
      <w:r w:rsidR="00033126">
        <w:rPr>
          <w:rFonts w:ascii="Times New Roman" w:hAnsi="Times New Roman"/>
          <w:b/>
          <w:bCs/>
          <w:sz w:val="22"/>
          <w:szCs w:val="22"/>
          <w:lang w:val="uk-UA"/>
        </w:rPr>
        <w:t xml:space="preserve"> П’ЯТА </w:t>
      </w:r>
      <w:r w:rsidR="005B64B7" w:rsidRPr="00DD3927">
        <w:rPr>
          <w:rFonts w:ascii="Times New Roman" w:hAnsi="Times New Roman"/>
          <w:b/>
          <w:bCs/>
          <w:sz w:val="22"/>
          <w:szCs w:val="22"/>
          <w:lang w:val="uk-UA"/>
        </w:rPr>
        <w:t>СЕСІЯ ВОСЬМОГО</w:t>
      </w:r>
      <w:r w:rsidR="005B64B7" w:rsidRPr="00DD3927">
        <w:rPr>
          <w:rFonts w:ascii="Times New Roman" w:hAnsi="Times New Roman"/>
          <w:b/>
          <w:sz w:val="22"/>
          <w:szCs w:val="22"/>
          <w:lang w:val="uk-UA"/>
        </w:rPr>
        <w:t xml:space="preserve"> СКЛИКАННЯ</w:t>
      </w:r>
    </w:p>
    <w:p w14:paraId="3B042AD3" w14:textId="77777777" w:rsidR="005B64B7" w:rsidRPr="00DD3927" w:rsidRDefault="005B64B7" w:rsidP="00330736">
      <w:pPr>
        <w:keepNext/>
        <w:overflowPunct/>
        <w:autoSpaceDE/>
        <w:autoSpaceDN/>
        <w:adjustRightInd/>
        <w:spacing w:before="240" w:after="60"/>
        <w:ind w:left="284"/>
        <w:jc w:val="center"/>
        <w:outlineLvl w:val="0"/>
        <w:rPr>
          <w:rFonts w:ascii="Times New Roman" w:hAnsi="Times New Roman"/>
          <w:b/>
          <w:bCs/>
          <w:kern w:val="32"/>
          <w:sz w:val="32"/>
          <w:szCs w:val="32"/>
          <w:lang w:val="uk-UA"/>
        </w:rPr>
      </w:pPr>
      <w:r w:rsidRPr="00DD3927">
        <w:rPr>
          <w:rFonts w:ascii="Times New Roman" w:hAnsi="Times New Roman"/>
          <w:b/>
          <w:bCs/>
          <w:kern w:val="32"/>
          <w:sz w:val="32"/>
          <w:szCs w:val="32"/>
          <w:lang w:val="uk-UA"/>
        </w:rPr>
        <w:t>Р  І  Ш  Е  Н  Н  Я</w:t>
      </w:r>
    </w:p>
    <w:p w14:paraId="29EBB912" w14:textId="2B6EC681" w:rsidR="005B64B7" w:rsidRPr="00DD3927" w:rsidRDefault="00C60F5D" w:rsidP="0033073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utoSpaceDN/>
        <w:adjustRightInd/>
        <w:spacing w:before="240" w:after="60"/>
        <w:ind w:left="284" w:right="-284"/>
        <w:outlineLvl w:val="0"/>
        <w:rPr>
          <w:rFonts w:ascii="Times New Roman" w:hAnsi="Times New Roman"/>
          <w:b/>
          <w:bCs/>
          <w:kern w:val="32"/>
          <w:szCs w:val="24"/>
          <w:lang w:val="uk-UA"/>
        </w:rPr>
      </w:pPr>
      <w:r>
        <w:rPr>
          <w:rFonts w:ascii="Times New Roman" w:hAnsi="Times New Roman"/>
          <w:b/>
          <w:bCs/>
          <w:kern w:val="32"/>
          <w:szCs w:val="24"/>
          <w:lang w:val="uk-UA"/>
        </w:rPr>
        <w:t>___ _________ 2025</w:t>
      </w:r>
      <w:r w:rsidR="005B64B7">
        <w:rPr>
          <w:rFonts w:ascii="Times New Roman" w:hAnsi="Times New Roman"/>
          <w:b/>
          <w:bCs/>
          <w:kern w:val="32"/>
          <w:szCs w:val="24"/>
          <w:lang w:val="uk-UA"/>
        </w:rPr>
        <w:t xml:space="preserve"> р. </w:t>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sidRPr="00DD3927">
        <w:rPr>
          <w:rFonts w:ascii="Times New Roman" w:hAnsi="Times New Roman"/>
          <w:b/>
          <w:bCs/>
          <w:kern w:val="32"/>
          <w:szCs w:val="24"/>
          <w:lang w:val="uk-UA"/>
        </w:rPr>
        <w:tab/>
        <w:t xml:space="preserve">           </w:t>
      </w:r>
      <w:r w:rsidR="005B64B7" w:rsidRPr="00DD3927">
        <w:rPr>
          <w:rFonts w:ascii="Times New Roman" w:hAnsi="Times New Roman"/>
          <w:b/>
          <w:bCs/>
          <w:kern w:val="32"/>
          <w:szCs w:val="24"/>
          <w:lang w:val="uk-UA"/>
        </w:rPr>
        <w:tab/>
        <w:t xml:space="preserve">      </w:t>
      </w:r>
      <w:r w:rsidR="006D026D">
        <w:rPr>
          <w:rFonts w:ascii="Times New Roman" w:hAnsi="Times New Roman"/>
          <w:b/>
          <w:bCs/>
          <w:kern w:val="32"/>
          <w:szCs w:val="24"/>
          <w:lang w:val="uk-UA"/>
        </w:rPr>
        <w:t xml:space="preserve">  </w:t>
      </w:r>
      <w:r w:rsidR="005B64B7" w:rsidRPr="00DD3927">
        <w:rPr>
          <w:rFonts w:ascii="Times New Roman" w:hAnsi="Times New Roman"/>
          <w:b/>
          <w:bCs/>
          <w:kern w:val="32"/>
          <w:szCs w:val="24"/>
          <w:lang w:val="uk-UA"/>
        </w:rPr>
        <w:t xml:space="preserve">    №_____</w:t>
      </w:r>
      <w:r>
        <w:rPr>
          <w:rFonts w:ascii="Times New Roman" w:hAnsi="Times New Roman"/>
          <w:b/>
          <w:bCs/>
          <w:kern w:val="32"/>
          <w:szCs w:val="24"/>
          <w:lang w:val="uk-UA"/>
        </w:rPr>
        <w:t>-</w:t>
      </w:r>
      <w:r w:rsidR="007D260A">
        <w:rPr>
          <w:rFonts w:ascii="Times New Roman" w:hAnsi="Times New Roman"/>
          <w:b/>
          <w:bCs/>
          <w:kern w:val="32"/>
          <w:szCs w:val="24"/>
          <w:lang w:val="uk-UA"/>
        </w:rPr>
        <w:t>8</w:t>
      </w:r>
      <w:r w:rsidR="00033126">
        <w:rPr>
          <w:rFonts w:ascii="Times New Roman" w:hAnsi="Times New Roman"/>
          <w:b/>
          <w:bCs/>
          <w:kern w:val="32"/>
          <w:szCs w:val="24"/>
          <w:lang w:val="uk-UA"/>
        </w:rPr>
        <w:t>5</w:t>
      </w:r>
      <w:r w:rsidR="005B64B7">
        <w:rPr>
          <w:rFonts w:ascii="Times New Roman" w:hAnsi="Times New Roman"/>
          <w:b/>
          <w:bCs/>
          <w:kern w:val="32"/>
          <w:szCs w:val="24"/>
          <w:lang w:val="uk-UA"/>
        </w:rPr>
        <w:t xml:space="preserve"> </w:t>
      </w:r>
      <w:r w:rsidR="005B64B7" w:rsidRPr="00DD3927">
        <w:rPr>
          <w:rFonts w:ascii="Times New Roman" w:hAnsi="Times New Roman"/>
          <w:b/>
          <w:bCs/>
          <w:kern w:val="32"/>
          <w:szCs w:val="24"/>
          <w:lang w:val="uk-UA"/>
        </w:rPr>
        <w:t xml:space="preserve">- </w:t>
      </w:r>
      <w:r w:rsidR="005B64B7" w:rsidRPr="00DD3927">
        <w:rPr>
          <w:rFonts w:ascii="Times New Roman" w:hAnsi="Times New Roman"/>
          <w:b/>
          <w:bCs/>
          <w:kern w:val="32"/>
          <w:szCs w:val="24"/>
          <w:lang w:val="en-US"/>
        </w:rPr>
        <w:t>V</w:t>
      </w:r>
      <w:r w:rsidR="005B64B7" w:rsidRPr="00DD3927">
        <w:rPr>
          <w:rFonts w:ascii="Times New Roman" w:hAnsi="Times New Roman"/>
          <w:b/>
          <w:bCs/>
          <w:kern w:val="32"/>
          <w:szCs w:val="24"/>
          <w:lang w:val="uk-UA"/>
        </w:rPr>
        <w:t>ІІІ</w:t>
      </w:r>
    </w:p>
    <w:p w14:paraId="5327A7E7" w14:textId="77777777" w:rsidR="005B64B7" w:rsidRPr="00DD3927" w:rsidRDefault="005B64B7" w:rsidP="005B64B7">
      <w:pPr>
        <w:overflowPunct/>
        <w:autoSpaceDE/>
        <w:autoSpaceDN/>
        <w:adjustRightInd/>
        <w:ind w:left="284"/>
        <w:rPr>
          <w:rFonts w:ascii="Times New Roman" w:hAnsi="Times New Roman"/>
          <w:sz w:val="26"/>
          <w:szCs w:val="26"/>
          <w:lang w:val="uk-UA"/>
        </w:rPr>
      </w:pPr>
    </w:p>
    <w:p w14:paraId="126F48C9" w14:textId="3711F790" w:rsidR="008253B2" w:rsidRDefault="00C60F5D" w:rsidP="000F30E1">
      <w:pPr>
        <w:ind w:left="284" w:right="-286"/>
        <w:jc w:val="both"/>
        <w:rPr>
          <w:rFonts w:ascii="Times New Roman" w:hAnsi="Times New Roman"/>
          <w:b/>
          <w:szCs w:val="28"/>
          <w:lang w:val="uk-UA"/>
        </w:rPr>
      </w:pPr>
      <w:r w:rsidRPr="003222DF">
        <w:rPr>
          <w:rFonts w:ascii="Times New Roman" w:hAnsi="Times New Roman"/>
          <w:b/>
          <w:szCs w:val="28"/>
          <w:lang w:val="uk-UA"/>
        </w:rPr>
        <w:t xml:space="preserve">Про </w:t>
      </w:r>
      <w:r w:rsidR="005944C6">
        <w:rPr>
          <w:rFonts w:ascii="Times New Roman" w:hAnsi="Times New Roman"/>
          <w:b/>
          <w:szCs w:val="28"/>
          <w:lang w:val="uk-UA"/>
        </w:rPr>
        <w:t>затвердження</w:t>
      </w:r>
      <w:r w:rsidR="008253B2">
        <w:rPr>
          <w:rFonts w:ascii="Times New Roman" w:hAnsi="Times New Roman"/>
          <w:b/>
          <w:szCs w:val="28"/>
          <w:lang w:val="uk-UA"/>
        </w:rPr>
        <w:t xml:space="preserve"> змін</w:t>
      </w:r>
      <w:r w:rsidR="005944C6">
        <w:rPr>
          <w:rFonts w:ascii="Times New Roman" w:hAnsi="Times New Roman"/>
          <w:b/>
          <w:szCs w:val="28"/>
          <w:lang w:val="uk-UA"/>
        </w:rPr>
        <w:t>еного</w:t>
      </w:r>
      <w:r w:rsidR="008253B2">
        <w:rPr>
          <w:rFonts w:ascii="Times New Roman" w:hAnsi="Times New Roman"/>
          <w:b/>
          <w:szCs w:val="28"/>
          <w:lang w:val="uk-UA"/>
        </w:rPr>
        <w:t xml:space="preserve"> складу</w:t>
      </w:r>
      <w:r w:rsidR="003222DF" w:rsidRPr="003222DF">
        <w:rPr>
          <w:rFonts w:ascii="Times New Roman" w:hAnsi="Times New Roman"/>
          <w:b/>
          <w:szCs w:val="28"/>
          <w:lang w:val="uk-UA"/>
        </w:rPr>
        <w:t xml:space="preserve"> </w:t>
      </w:r>
    </w:p>
    <w:p w14:paraId="7BA48DD7" w14:textId="77777777" w:rsidR="008253B2" w:rsidRDefault="003222DF" w:rsidP="008253B2">
      <w:pPr>
        <w:ind w:left="284" w:right="-286"/>
        <w:jc w:val="both"/>
        <w:rPr>
          <w:rFonts w:ascii="Times New Roman" w:hAnsi="Times New Roman"/>
          <w:b/>
          <w:szCs w:val="28"/>
          <w:lang w:val="uk-UA"/>
        </w:rPr>
      </w:pPr>
      <w:r w:rsidRPr="003222DF">
        <w:rPr>
          <w:rFonts w:ascii="Times New Roman" w:hAnsi="Times New Roman"/>
          <w:b/>
          <w:szCs w:val="28"/>
          <w:lang w:val="uk-UA"/>
        </w:rPr>
        <w:t>Молодіжн</w:t>
      </w:r>
      <w:r w:rsidR="008253B2">
        <w:rPr>
          <w:rFonts w:ascii="Times New Roman" w:hAnsi="Times New Roman"/>
          <w:b/>
          <w:szCs w:val="28"/>
          <w:lang w:val="uk-UA"/>
        </w:rPr>
        <w:t>ої</w:t>
      </w:r>
      <w:r w:rsidRPr="003222DF">
        <w:rPr>
          <w:rFonts w:ascii="Times New Roman" w:hAnsi="Times New Roman"/>
          <w:b/>
          <w:szCs w:val="28"/>
          <w:lang w:val="uk-UA"/>
        </w:rPr>
        <w:t xml:space="preserve"> рад</w:t>
      </w:r>
      <w:r w:rsidR="008253B2">
        <w:rPr>
          <w:rFonts w:ascii="Times New Roman" w:hAnsi="Times New Roman"/>
          <w:b/>
          <w:szCs w:val="28"/>
          <w:lang w:val="uk-UA"/>
        </w:rPr>
        <w:t>и</w:t>
      </w:r>
      <w:r w:rsidR="00AB7D6F" w:rsidRPr="003222DF">
        <w:rPr>
          <w:rFonts w:ascii="Times New Roman" w:hAnsi="Times New Roman"/>
          <w:b/>
          <w:szCs w:val="28"/>
          <w:lang w:val="uk-UA"/>
        </w:rPr>
        <w:t xml:space="preserve"> при Обухівській </w:t>
      </w:r>
    </w:p>
    <w:p w14:paraId="78D552BF" w14:textId="72E27547" w:rsidR="00AB7D6F" w:rsidRPr="003222DF" w:rsidRDefault="00AB7D6F" w:rsidP="008253B2">
      <w:pPr>
        <w:ind w:left="284" w:right="-286"/>
        <w:jc w:val="both"/>
        <w:rPr>
          <w:rFonts w:ascii="Times New Roman" w:hAnsi="Times New Roman"/>
          <w:b/>
          <w:szCs w:val="28"/>
          <w:lang w:val="uk-UA"/>
        </w:rPr>
      </w:pPr>
      <w:r w:rsidRPr="003222DF">
        <w:rPr>
          <w:rFonts w:ascii="Times New Roman" w:hAnsi="Times New Roman"/>
          <w:b/>
          <w:szCs w:val="28"/>
          <w:lang w:val="uk-UA"/>
        </w:rPr>
        <w:t xml:space="preserve">міській раді Київської області </w:t>
      </w:r>
    </w:p>
    <w:p w14:paraId="336123E2" w14:textId="2AD45476" w:rsidR="00C60F5D" w:rsidRPr="000F30E1" w:rsidRDefault="00C60F5D" w:rsidP="000F30E1">
      <w:pPr>
        <w:overflowPunct/>
        <w:autoSpaceDE/>
        <w:adjustRightInd/>
        <w:ind w:left="284" w:right="-286" w:firstLine="284"/>
        <w:jc w:val="both"/>
        <w:rPr>
          <w:rFonts w:ascii="Times New Roman" w:hAnsi="Times New Roman"/>
          <w:iCs/>
          <w:szCs w:val="28"/>
          <w:lang w:val="uk-UA"/>
        </w:rPr>
      </w:pPr>
    </w:p>
    <w:p w14:paraId="3C75B5D0" w14:textId="02D3EF83" w:rsidR="00AB7D6F" w:rsidRPr="000F30E1" w:rsidRDefault="00AB7D6F" w:rsidP="000F30E1">
      <w:pPr>
        <w:overflowPunct/>
        <w:autoSpaceDE/>
        <w:autoSpaceDN/>
        <w:adjustRightInd/>
        <w:ind w:left="284" w:right="-286" w:firstLine="567"/>
        <w:jc w:val="both"/>
        <w:rPr>
          <w:rFonts w:ascii="Times New Roman" w:hAnsi="Times New Roman"/>
          <w:szCs w:val="28"/>
          <w:lang w:val="uk-UA"/>
        </w:rPr>
      </w:pPr>
      <w:r w:rsidRPr="00AB7D6F">
        <w:rPr>
          <w:rFonts w:ascii="Times New Roman" w:hAnsi="Times New Roman"/>
          <w:bCs/>
          <w:szCs w:val="28"/>
          <w:lang w:val="uk-UA"/>
        </w:rPr>
        <w:t>Відповідно до статей 6-1, 32, 42, Закону України «</w:t>
      </w:r>
      <w:r w:rsidRPr="00AB7D6F">
        <w:rPr>
          <w:rFonts w:ascii="Times New Roman" w:hAnsi="Times New Roman"/>
          <w:bCs/>
          <w:color w:val="333333"/>
          <w:szCs w:val="28"/>
          <w:shd w:val="clear" w:color="auto" w:fill="FFFFFF"/>
          <w:lang w:val="uk-UA"/>
        </w:rPr>
        <w:t>Про місцеве самоврядування в Україні»</w:t>
      </w:r>
      <w:r w:rsidRPr="00AB7D6F">
        <w:rPr>
          <w:rFonts w:ascii="Times New Roman" w:hAnsi="Times New Roman"/>
          <w:szCs w:val="28"/>
          <w:lang w:val="uk-UA"/>
        </w:rPr>
        <w:t xml:space="preserve">, </w:t>
      </w:r>
      <w:hyperlink r:id="rId9" w:tgtFrame="_blank" w:history="1">
        <w:r w:rsidRPr="00AB7D6F">
          <w:rPr>
            <w:rFonts w:ascii="Times New Roman" w:hAnsi="Times New Roman"/>
            <w:szCs w:val="28"/>
            <w:lang w:val="uk-UA"/>
          </w:rPr>
          <w:t>Закону України</w:t>
        </w:r>
      </w:hyperlink>
      <w:r w:rsidRPr="00AB7D6F">
        <w:rPr>
          <w:rFonts w:ascii="Times New Roman" w:hAnsi="Times New Roman"/>
          <w:szCs w:val="28"/>
          <w:lang w:val="uk-UA"/>
        </w:rPr>
        <w:t xml:space="preserve"> «Про основні засади молодіжної політики”,</w:t>
      </w:r>
      <w:r w:rsidRPr="00AB7D6F">
        <w:rPr>
          <w:rFonts w:ascii="Times New Roman" w:hAnsi="Times New Roman"/>
          <w:bCs/>
          <w:szCs w:val="28"/>
          <w:lang w:val="uk-UA"/>
        </w:rPr>
        <w:t xml:space="preserve"> постанови Кабінету Міністрів України</w:t>
      </w:r>
      <w:r w:rsidRPr="00AB7D6F">
        <w:rPr>
          <w:rFonts w:ascii="Times New Roman" w:hAnsi="Times New Roman"/>
          <w:szCs w:val="28"/>
          <w:lang w:val="uk-UA"/>
        </w:rPr>
        <w:t xml:space="preserve"> </w:t>
      </w:r>
      <w:r w:rsidRPr="00AB7D6F">
        <w:rPr>
          <w:rFonts w:ascii="Times New Roman" w:hAnsi="Times New Roman"/>
          <w:bCs/>
          <w:szCs w:val="28"/>
          <w:lang w:val="uk-UA"/>
        </w:rPr>
        <w:t>від 18 грудня 2018 року № 1198 «</w:t>
      </w:r>
      <w:r w:rsidRPr="00AB7D6F">
        <w:rPr>
          <w:rFonts w:ascii="Times New Roman" w:hAnsi="Times New Roman"/>
          <w:bCs/>
          <w:color w:val="333333"/>
          <w:szCs w:val="28"/>
          <w:shd w:val="clear" w:color="auto" w:fill="FFFFFF"/>
          <w:lang w:val="uk-UA"/>
        </w:rPr>
        <w:t>Про затвердження типових положень про молодіжні ради</w:t>
      </w:r>
      <w:r w:rsidRPr="00AB7D6F">
        <w:rPr>
          <w:rFonts w:ascii="Times New Roman" w:hAnsi="Times New Roman"/>
          <w:bCs/>
          <w:szCs w:val="28"/>
          <w:lang w:val="uk-UA"/>
        </w:rPr>
        <w:t xml:space="preserve">» (зі змінами), </w:t>
      </w:r>
      <w:r w:rsidR="00BB488A">
        <w:rPr>
          <w:rFonts w:ascii="Times New Roman" w:hAnsi="Times New Roman"/>
          <w:bCs/>
          <w:szCs w:val="28"/>
          <w:lang w:val="uk-UA"/>
        </w:rPr>
        <w:t xml:space="preserve">протоколу засідання Молодіжної ради при виконавчому комітеті Обухівської міської ради Київської області від 12 жовтня 2025 року № 2, </w:t>
      </w:r>
      <w:r w:rsidRPr="00AB7D6F">
        <w:rPr>
          <w:rFonts w:ascii="Times New Roman" w:hAnsi="Times New Roman"/>
          <w:bCs/>
          <w:szCs w:val="28"/>
          <w:lang w:val="uk-UA"/>
        </w:rPr>
        <w:t>з метою розвитку активних інституцій громадянського суспільства в Обухівській міській територіальній громаді Київської області ( далі - Обухівській МТГ)</w:t>
      </w:r>
    </w:p>
    <w:p w14:paraId="57B8A3C2" w14:textId="77777777" w:rsidR="00AB7D6F" w:rsidRPr="00AB7D6F" w:rsidRDefault="00AB7D6F" w:rsidP="000F30E1">
      <w:pPr>
        <w:overflowPunct/>
        <w:autoSpaceDE/>
        <w:autoSpaceDN/>
        <w:adjustRightInd/>
        <w:ind w:left="284" w:right="-286" w:firstLine="567"/>
        <w:jc w:val="both"/>
        <w:rPr>
          <w:rFonts w:ascii="Times New Roman" w:hAnsi="Times New Roman"/>
          <w:szCs w:val="28"/>
          <w:lang w:val="uk-UA"/>
        </w:rPr>
      </w:pPr>
    </w:p>
    <w:p w14:paraId="29992C6F" w14:textId="77777777" w:rsidR="00C60F5D" w:rsidRPr="000F30E1" w:rsidRDefault="00C60F5D" w:rsidP="000F30E1">
      <w:pPr>
        <w:tabs>
          <w:tab w:val="left" w:pos="1134"/>
        </w:tabs>
        <w:overflowPunct/>
        <w:autoSpaceDE/>
        <w:adjustRightInd/>
        <w:spacing w:after="120"/>
        <w:ind w:left="284" w:right="-286" w:firstLine="567"/>
        <w:jc w:val="center"/>
        <w:rPr>
          <w:rFonts w:ascii="Times New Roman" w:eastAsiaTheme="minorEastAsia" w:hAnsi="Times New Roman"/>
          <w:b/>
          <w:bCs/>
          <w:szCs w:val="28"/>
          <w:lang w:val="uk-UA"/>
        </w:rPr>
      </w:pPr>
      <w:r w:rsidRPr="000F30E1">
        <w:rPr>
          <w:rFonts w:ascii="Times New Roman" w:eastAsiaTheme="minorEastAsia" w:hAnsi="Times New Roman"/>
          <w:b/>
          <w:bCs/>
          <w:szCs w:val="28"/>
          <w:lang w:val="uk-UA"/>
        </w:rPr>
        <w:t>ОБУХІВСЬКА МІСЬКА РАДА ВИРІШИЛА:</w:t>
      </w:r>
    </w:p>
    <w:p w14:paraId="13A594F4" w14:textId="43148748" w:rsidR="003222DF" w:rsidRPr="000F30E1" w:rsidRDefault="003222DF" w:rsidP="002638FE">
      <w:pPr>
        <w:pStyle w:val="aa"/>
        <w:numPr>
          <w:ilvl w:val="0"/>
          <w:numId w:val="27"/>
        </w:numPr>
        <w:tabs>
          <w:tab w:val="left" w:pos="284"/>
          <w:tab w:val="left" w:pos="1134"/>
        </w:tabs>
        <w:ind w:left="284" w:right="-286" w:firstLine="567"/>
        <w:jc w:val="both"/>
        <w:rPr>
          <w:sz w:val="28"/>
          <w:szCs w:val="28"/>
          <w:lang w:val="uk-UA"/>
        </w:rPr>
      </w:pPr>
      <w:r w:rsidRPr="000F30E1">
        <w:rPr>
          <w:sz w:val="28"/>
          <w:szCs w:val="28"/>
          <w:lang w:val="uk-UA"/>
        </w:rPr>
        <w:t xml:space="preserve">Затвердити </w:t>
      </w:r>
      <w:r w:rsidR="005944C6">
        <w:rPr>
          <w:sz w:val="28"/>
          <w:szCs w:val="28"/>
          <w:lang w:val="uk-UA"/>
        </w:rPr>
        <w:t>змінений</w:t>
      </w:r>
      <w:r w:rsidR="008253B2">
        <w:rPr>
          <w:sz w:val="28"/>
          <w:szCs w:val="28"/>
          <w:lang w:val="uk-UA"/>
        </w:rPr>
        <w:t xml:space="preserve"> </w:t>
      </w:r>
      <w:r w:rsidRPr="000F30E1">
        <w:rPr>
          <w:sz w:val="28"/>
          <w:szCs w:val="28"/>
          <w:lang w:val="uk-UA"/>
        </w:rPr>
        <w:t>склад Молодіжної ради при Обухівській міській раді Київської області</w:t>
      </w:r>
      <w:r>
        <w:rPr>
          <w:sz w:val="28"/>
          <w:szCs w:val="28"/>
          <w:lang w:val="uk-UA"/>
        </w:rPr>
        <w:t>, згідно з додатком</w:t>
      </w:r>
      <w:r w:rsidRPr="000F30E1">
        <w:rPr>
          <w:sz w:val="28"/>
          <w:szCs w:val="28"/>
          <w:lang w:val="uk-UA"/>
        </w:rPr>
        <w:t>.</w:t>
      </w:r>
    </w:p>
    <w:p w14:paraId="00A4301A" w14:textId="44221751" w:rsidR="000F30E1" w:rsidRPr="000F30E1" w:rsidRDefault="000F30E1" w:rsidP="002638FE">
      <w:pPr>
        <w:pStyle w:val="aa"/>
        <w:numPr>
          <w:ilvl w:val="0"/>
          <w:numId w:val="27"/>
        </w:numPr>
        <w:tabs>
          <w:tab w:val="left" w:pos="284"/>
          <w:tab w:val="left" w:pos="709"/>
          <w:tab w:val="left" w:pos="1134"/>
        </w:tabs>
        <w:ind w:left="284" w:right="-286" w:firstLine="567"/>
        <w:jc w:val="both"/>
        <w:rPr>
          <w:sz w:val="28"/>
          <w:szCs w:val="28"/>
          <w:lang w:val="uk-UA"/>
        </w:rPr>
      </w:pPr>
      <w:r w:rsidRPr="000F30E1">
        <w:rPr>
          <w:sz w:val="28"/>
          <w:szCs w:val="28"/>
          <w:lang w:val="uk-UA"/>
        </w:rPr>
        <w:t xml:space="preserve">Контроль за виконанням цього рішення покладається на </w:t>
      </w:r>
      <w:r w:rsidRPr="000F30E1">
        <w:rPr>
          <w:color w:val="202020"/>
          <w:sz w:val="28"/>
          <w:szCs w:val="28"/>
          <w:lang w:val="uk-UA"/>
        </w:rPr>
        <w:t xml:space="preserve">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Pr="000F30E1">
        <w:rPr>
          <w:sz w:val="28"/>
          <w:szCs w:val="28"/>
          <w:lang w:val="uk-UA"/>
        </w:rPr>
        <w:t xml:space="preserve">постійну комісію </w:t>
      </w:r>
      <w:r w:rsidRPr="000F30E1">
        <w:rPr>
          <w:bCs/>
          <w:sz w:val="28"/>
          <w:szCs w:val="28"/>
          <w:lang w:val="uk-UA" w:eastAsia="ar-SA"/>
        </w:rPr>
        <w:t>Обухівської міської ради</w:t>
      </w:r>
      <w:r w:rsidRPr="000F30E1">
        <w:rPr>
          <w:sz w:val="28"/>
          <w:szCs w:val="28"/>
          <w:lang w:val="uk-UA"/>
        </w:rPr>
        <w:t xml:space="preserve"> </w:t>
      </w:r>
      <w:r w:rsidRPr="000F30E1">
        <w:rPr>
          <w:rFonts w:eastAsiaTheme="minorEastAsia"/>
          <w:bCs/>
          <w:sz w:val="28"/>
          <w:szCs w:val="28"/>
          <w:lang w:val="uk-UA"/>
        </w:rPr>
        <w:t>з гуманітарних питань.</w:t>
      </w:r>
    </w:p>
    <w:p w14:paraId="7EE62609" w14:textId="77777777" w:rsidR="003222DF" w:rsidRDefault="003222DF" w:rsidP="00277C14">
      <w:pPr>
        <w:overflowPunct/>
        <w:autoSpaceDE/>
        <w:adjustRightInd/>
        <w:ind w:left="284" w:right="-286"/>
        <w:rPr>
          <w:rFonts w:ascii="Times New Roman" w:hAnsi="Times New Roman"/>
          <w:b/>
          <w:szCs w:val="28"/>
          <w:lang w:val="uk-UA"/>
        </w:rPr>
      </w:pPr>
    </w:p>
    <w:p w14:paraId="5E4E2D2A" w14:textId="77777777" w:rsidR="003222DF" w:rsidRDefault="003222DF" w:rsidP="00277C14">
      <w:pPr>
        <w:overflowPunct/>
        <w:autoSpaceDE/>
        <w:adjustRightInd/>
        <w:ind w:left="284" w:right="-286"/>
        <w:rPr>
          <w:rFonts w:ascii="Times New Roman" w:hAnsi="Times New Roman"/>
          <w:b/>
          <w:szCs w:val="28"/>
          <w:lang w:val="uk-UA"/>
        </w:rPr>
      </w:pPr>
    </w:p>
    <w:p w14:paraId="5032C8BC" w14:textId="1183475A" w:rsidR="00C60F5D" w:rsidRDefault="00C60F5D" w:rsidP="00277C14">
      <w:pPr>
        <w:overflowPunct/>
        <w:autoSpaceDE/>
        <w:adjustRightInd/>
        <w:ind w:left="284" w:right="-286"/>
        <w:rPr>
          <w:rFonts w:ascii="Times New Roman" w:hAnsi="Times New Roman"/>
          <w:b/>
          <w:szCs w:val="28"/>
          <w:lang w:val="uk-UA"/>
        </w:rPr>
      </w:pPr>
      <w:bookmarkStart w:id="0" w:name="_Hlk202864362"/>
      <w:r>
        <w:rPr>
          <w:rFonts w:ascii="Times New Roman" w:hAnsi="Times New Roman"/>
          <w:b/>
          <w:szCs w:val="28"/>
          <w:lang w:val="uk-UA"/>
        </w:rPr>
        <w:t xml:space="preserve">Секретар Обухівської  міської ради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 xml:space="preserve">     </w:t>
      </w:r>
      <w:r w:rsidR="005F67C2">
        <w:rPr>
          <w:rFonts w:ascii="Times New Roman" w:hAnsi="Times New Roman"/>
          <w:b/>
          <w:szCs w:val="28"/>
          <w:lang w:val="uk-UA"/>
        </w:rPr>
        <w:t xml:space="preserve">  </w:t>
      </w:r>
      <w:r>
        <w:rPr>
          <w:rFonts w:ascii="Times New Roman" w:hAnsi="Times New Roman"/>
          <w:b/>
          <w:szCs w:val="28"/>
          <w:lang w:val="uk-UA"/>
        </w:rPr>
        <w:t>Лариса ІЛЬЄНКО</w:t>
      </w:r>
    </w:p>
    <w:p w14:paraId="474BC0DE" w14:textId="77777777" w:rsidR="00C60F5D" w:rsidRDefault="00C60F5D" w:rsidP="00C60F5D">
      <w:pPr>
        <w:overflowPunct/>
        <w:autoSpaceDE/>
        <w:adjustRightInd/>
        <w:ind w:left="284"/>
        <w:rPr>
          <w:rFonts w:ascii="Times New Roman" w:hAnsi="Times New Roman"/>
          <w:sz w:val="24"/>
          <w:szCs w:val="24"/>
          <w:lang w:val="uk-UA"/>
        </w:rPr>
      </w:pPr>
    </w:p>
    <w:bookmarkEnd w:id="0"/>
    <w:p w14:paraId="4032E60E" w14:textId="77777777" w:rsidR="00C60F5D" w:rsidRDefault="00C60F5D" w:rsidP="00C60F5D">
      <w:pPr>
        <w:overflowPunct/>
        <w:autoSpaceDE/>
        <w:adjustRightInd/>
        <w:rPr>
          <w:rFonts w:ascii="Times New Roman" w:hAnsi="Times New Roman"/>
          <w:sz w:val="24"/>
          <w:szCs w:val="24"/>
          <w:lang w:val="uk-UA"/>
        </w:rPr>
      </w:pPr>
    </w:p>
    <w:p w14:paraId="7BB08604" w14:textId="77777777" w:rsidR="005B64B7" w:rsidRDefault="005B64B7" w:rsidP="005B64B7">
      <w:pPr>
        <w:overflowPunct/>
        <w:autoSpaceDE/>
        <w:autoSpaceDN/>
        <w:adjustRightInd/>
        <w:rPr>
          <w:rFonts w:ascii="Times New Roman" w:hAnsi="Times New Roman"/>
          <w:sz w:val="24"/>
          <w:szCs w:val="24"/>
          <w:lang w:val="uk-UA"/>
        </w:rPr>
      </w:pPr>
    </w:p>
    <w:p w14:paraId="3E124CFA" w14:textId="77777777" w:rsidR="00235541" w:rsidRDefault="00235541" w:rsidP="005B64B7">
      <w:pPr>
        <w:overflowPunct/>
        <w:autoSpaceDE/>
        <w:autoSpaceDN/>
        <w:adjustRightInd/>
        <w:rPr>
          <w:rFonts w:ascii="Times New Roman" w:hAnsi="Times New Roman"/>
          <w:sz w:val="24"/>
          <w:szCs w:val="24"/>
          <w:lang w:val="uk-UA"/>
        </w:rPr>
      </w:pPr>
    </w:p>
    <w:p w14:paraId="5F1FE0AB" w14:textId="2664CD64" w:rsidR="00235541" w:rsidRDefault="00235541" w:rsidP="005B64B7">
      <w:pPr>
        <w:overflowPunct/>
        <w:autoSpaceDE/>
        <w:autoSpaceDN/>
        <w:adjustRightInd/>
        <w:rPr>
          <w:rFonts w:ascii="Times New Roman" w:hAnsi="Times New Roman"/>
          <w:sz w:val="24"/>
          <w:szCs w:val="24"/>
          <w:lang w:val="uk-UA"/>
        </w:rPr>
      </w:pPr>
    </w:p>
    <w:p w14:paraId="04283CF7" w14:textId="16B775B9" w:rsidR="006455E8" w:rsidRDefault="006455E8" w:rsidP="005B64B7">
      <w:pPr>
        <w:overflowPunct/>
        <w:autoSpaceDE/>
        <w:autoSpaceDN/>
        <w:adjustRightInd/>
        <w:rPr>
          <w:rFonts w:ascii="Times New Roman" w:hAnsi="Times New Roman"/>
          <w:sz w:val="24"/>
          <w:szCs w:val="24"/>
          <w:lang w:val="uk-UA"/>
        </w:rPr>
      </w:pPr>
    </w:p>
    <w:p w14:paraId="172BF135" w14:textId="0BD13E2C" w:rsidR="006455E8" w:rsidRDefault="006455E8" w:rsidP="005B64B7">
      <w:pPr>
        <w:overflowPunct/>
        <w:autoSpaceDE/>
        <w:autoSpaceDN/>
        <w:adjustRightInd/>
        <w:rPr>
          <w:rFonts w:ascii="Times New Roman" w:hAnsi="Times New Roman"/>
          <w:sz w:val="24"/>
          <w:szCs w:val="24"/>
          <w:lang w:val="uk-UA"/>
        </w:rPr>
      </w:pPr>
    </w:p>
    <w:p w14:paraId="754ACF22" w14:textId="77777777" w:rsidR="006455E8" w:rsidRDefault="006455E8" w:rsidP="005B64B7">
      <w:pPr>
        <w:overflowPunct/>
        <w:autoSpaceDE/>
        <w:autoSpaceDN/>
        <w:adjustRightInd/>
        <w:rPr>
          <w:rFonts w:ascii="Times New Roman" w:hAnsi="Times New Roman"/>
          <w:sz w:val="24"/>
          <w:szCs w:val="24"/>
          <w:lang w:val="uk-UA"/>
        </w:rPr>
      </w:pPr>
    </w:p>
    <w:p w14:paraId="64FAF5C2" w14:textId="5263BF6B" w:rsidR="005B64B7" w:rsidRDefault="005B64B7" w:rsidP="005B64B7">
      <w:pPr>
        <w:overflowPunct/>
        <w:autoSpaceDE/>
        <w:autoSpaceDN/>
        <w:adjustRightInd/>
        <w:rPr>
          <w:rFonts w:ascii="Times New Roman" w:hAnsi="Times New Roman"/>
          <w:sz w:val="24"/>
          <w:szCs w:val="24"/>
          <w:lang w:val="uk-UA"/>
        </w:rPr>
      </w:pPr>
    </w:p>
    <w:p w14:paraId="57B34C9A" w14:textId="12F07283" w:rsidR="00277C14" w:rsidRDefault="00277C14" w:rsidP="005B64B7">
      <w:pPr>
        <w:overflowPunct/>
        <w:autoSpaceDE/>
        <w:autoSpaceDN/>
        <w:adjustRightInd/>
        <w:rPr>
          <w:rFonts w:ascii="Times New Roman" w:hAnsi="Times New Roman"/>
          <w:sz w:val="24"/>
          <w:szCs w:val="24"/>
          <w:lang w:val="uk-UA"/>
        </w:rPr>
      </w:pPr>
    </w:p>
    <w:p w14:paraId="2D65D8D8" w14:textId="373C945C" w:rsidR="002638FE" w:rsidRDefault="002638FE" w:rsidP="005B64B7">
      <w:pPr>
        <w:overflowPunct/>
        <w:autoSpaceDE/>
        <w:autoSpaceDN/>
        <w:adjustRightInd/>
        <w:rPr>
          <w:rFonts w:ascii="Times New Roman" w:hAnsi="Times New Roman"/>
          <w:sz w:val="24"/>
          <w:szCs w:val="24"/>
          <w:lang w:val="uk-UA"/>
        </w:rPr>
      </w:pPr>
    </w:p>
    <w:p w14:paraId="2A14689C" w14:textId="4F40C116" w:rsidR="002638FE" w:rsidRDefault="002638FE" w:rsidP="005B64B7">
      <w:pPr>
        <w:overflowPunct/>
        <w:autoSpaceDE/>
        <w:autoSpaceDN/>
        <w:adjustRightInd/>
        <w:rPr>
          <w:rFonts w:ascii="Times New Roman" w:hAnsi="Times New Roman"/>
          <w:sz w:val="24"/>
          <w:szCs w:val="24"/>
          <w:lang w:val="uk-UA"/>
        </w:rPr>
      </w:pPr>
    </w:p>
    <w:p w14:paraId="023C4575" w14:textId="5D415286" w:rsidR="008253B2" w:rsidRDefault="008253B2" w:rsidP="005B64B7">
      <w:pPr>
        <w:overflowPunct/>
        <w:autoSpaceDE/>
        <w:autoSpaceDN/>
        <w:adjustRightInd/>
        <w:rPr>
          <w:rFonts w:ascii="Times New Roman" w:hAnsi="Times New Roman"/>
          <w:sz w:val="24"/>
          <w:szCs w:val="24"/>
          <w:lang w:val="uk-UA"/>
        </w:rPr>
      </w:pPr>
    </w:p>
    <w:p w14:paraId="2E07C14A" w14:textId="7A22AF55" w:rsidR="008253B2" w:rsidRDefault="008253B2" w:rsidP="005B64B7">
      <w:pPr>
        <w:overflowPunct/>
        <w:autoSpaceDE/>
        <w:autoSpaceDN/>
        <w:adjustRightInd/>
        <w:rPr>
          <w:rFonts w:ascii="Times New Roman" w:hAnsi="Times New Roman"/>
          <w:sz w:val="24"/>
          <w:szCs w:val="24"/>
          <w:lang w:val="uk-UA"/>
        </w:rPr>
      </w:pPr>
    </w:p>
    <w:p w14:paraId="1FAD42AC" w14:textId="54E37E73" w:rsidR="00FA047F" w:rsidRDefault="00FA047F" w:rsidP="005B64B7">
      <w:pPr>
        <w:overflowPunct/>
        <w:autoSpaceDE/>
        <w:autoSpaceDN/>
        <w:adjustRightInd/>
        <w:rPr>
          <w:rFonts w:ascii="Times New Roman" w:hAnsi="Times New Roman"/>
          <w:sz w:val="24"/>
          <w:szCs w:val="24"/>
          <w:lang w:val="uk-UA"/>
        </w:rPr>
      </w:pPr>
    </w:p>
    <w:p w14:paraId="3676E3EF" w14:textId="0A131FB8" w:rsidR="00FA047F" w:rsidRDefault="00FA047F" w:rsidP="005B64B7">
      <w:pPr>
        <w:overflowPunct/>
        <w:autoSpaceDE/>
        <w:autoSpaceDN/>
        <w:adjustRightInd/>
        <w:rPr>
          <w:rFonts w:ascii="Times New Roman" w:hAnsi="Times New Roman"/>
          <w:sz w:val="24"/>
          <w:szCs w:val="24"/>
          <w:lang w:val="uk-UA"/>
        </w:rPr>
      </w:pPr>
    </w:p>
    <w:p w14:paraId="1AB48BCB" w14:textId="1B63BC32" w:rsidR="00FA047F" w:rsidRDefault="00FA047F" w:rsidP="005B64B7">
      <w:pPr>
        <w:overflowPunct/>
        <w:autoSpaceDE/>
        <w:autoSpaceDN/>
        <w:adjustRightInd/>
        <w:rPr>
          <w:rFonts w:ascii="Times New Roman" w:hAnsi="Times New Roman"/>
          <w:sz w:val="24"/>
          <w:szCs w:val="24"/>
          <w:lang w:val="uk-UA"/>
        </w:rPr>
      </w:pPr>
    </w:p>
    <w:p w14:paraId="5C378EA6" w14:textId="5A6850E4" w:rsidR="00FA047F" w:rsidRDefault="00FA047F" w:rsidP="005B64B7">
      <w:pPr>
        <w:overflowPunct/>
        <w:autoSpaceDE/>
        <w:autoSpaceDN/>
        <w:adjustRightInd/>
        <w:rPr>
          <w:rFonts w:ascii="Times New Roman" w:hAnsi="Times New Roman"/>
          <w:sz w:val="24"/>
          <w:szCs w:val="24"/>
          <w:lang w:val="uk-UA"/>
        </w:rPr>
      </w:pPr>
    </w:p>
    <w:p w14:paraId="0E49C276" w14:textId="0B068984" w:rsidR="005B64B7" w:rsidRPr="00DD3927" w:rsidRDefault="005B64B7" w:rsidP="005B64B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BB7BC3">
        <w:rPr>
          <w:rFonts w:ascii="Times New Roman" w:hAnsi="Times New Roman"/>
          <w:sz w:val="24"/>
          <w:szCs w:val="24"/>
          <w:lang w:val="uk-UA"/>
        </w:rPr>
        <w:t xml:space="preserve">  </w:t>
      </w:r>
      <w:r w:rsidR="002638FE">
        <w:rPr>
          <w:rFonts w:ascii="Times New Roman" w:hAnsi="Times New Roman"/>
          <w:sz w:val="24"/>
          <w:szCs w:val="24"/>
          <w:lang w:val="uk-UA"/>
        </w:rPr>
        <w:t xml:space="preserve">  </w:t>
      </w:r>
      <w:r w:rsidRPr="00DD3927">
        <w:rPr>
          <w:rFonts w:ascii="Times New Roman" w:hAnsi="Times New Roman"/>
          <w:sz w:val="24"/>
          <w:szCs w:val="24"/>
          <w:lang w:val="uk-UA"/>
        </w:rPr>
        <w:t>ПОГОДЖЕНО :</w:t>
      </w:r>
    </w:p>
    <w:tbl>
      <w:tblPr>
        <w:tblStyle w:val="72"/>
        <w:tblpPr w:leftFromText="180" w:rightFromText="180" w:vertAnchor="text" w:horzAnchor="margin" w:tblpX="392" w:tblpY="9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9"/>
        <w:gridCol w:w="2592"/>
        <w:gridCol w:w="3780"/>
      </w:tblGrid>
      <w:tr w:rsidR="005B64B7" w:rsidRPr="00DD3927" w14:paraId="662B9A0D" w14:textId="77777777" w:rsidTr="000F30E1">
        <w:tc>
          <w:tcPr>
            <w:tcW w:w="3409" w:type="dxa"/>
            <w:vAlign w:val="center"/>
          </w:tcPr>
          <w:p w14:paraId="3EB5E8A2"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63AA586E"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Заступник міського голови Обухівської міської ради</w:t>
            </w:r>
          </w:p>
          <w:p w14:paraId="190F5C0A"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7D4AAA92" w14:textId="0827D84F" w:rsidR="005B64B7" w:rsidRPr="00DD3927" w:rsidRDefault="00277C14" w:rsidP="005B64B7">
            <w:pPr>
              <w:overflowPunct/>
              <w:autoSpaceDE/>
              <w:autoSpaceDN/>
              <w:adjustRightInd/>
              <w:jc w:val="right"/>
              <w:rPr>
                <w:rFonts w:ascii="Times New Roman" w:hAnsi="Times New Roman"/>
                <w:sz w:val="22"/>
                <w:szCs w:val="22"/>
                <w:lang w:val="uk-UA" w:eastAsia="en-US"/>
              </w:rPr>
            </w:pPr>
            <w:r>
              <w:rPr>
                <w:rFonts w:ascii="Times New Roman" w:hAnsi="Times New Roman"/>
                <w:sz w:val="22"/>
                <w:szCs w:val="22"/>
                <w:lang w:val="uk-UA" w:eastAsia="en-US"/>
              </w:rPr>
              <w:t xml:space="preserve">  </w:t>
            </w:r>
            <w:r w:rsidR="005B64B7" w:rsidRPr="00DD3927">
              <w:rPr>
                <w:rFonts w:ascii="Times New Roman" w:hAnsi="Times New Roman"/>
                <w:sz w:val="22"/>
                <w:szCs w:val="22"/>
                <w:lang w:val="uk-UA" w:eastAsia="en-US"/>
              </w:rPr>
              <w:t>_______________</w:t>
            </w:r>
          </w:p>
        </w:tc>
        <w:tc>
          <w:tcPr>
            <w:tcW w:w="3780" w:type="dxa"/>
            <w:vAlign w:val="center"/>
          </w:tcPr>
          <w:p w14:paraId="347E930F"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Антоніна ШЕВЧЕНКО</w:t>
            </w:r>
          </w:p>
          <w:p w14:paraId="76DC6F34" w14:textId="77777777"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w:t>
            </w:r>
            <w:r w:rsidR="007E794D">
              <w:rPr>
                <w:rFonts w:ascii="Times New Roman" w:hAnsi="Times New Roman"/>
                <w:sz w:val="22"/>
                <w:szCs w:val="22"/>
                <w:lang w:val="uk-UA" w:eastAsia="en-US"/>
              </w:rPr>
              <w:t>______2025</w:t>
            </w:r>
            <w:r w:rsidRPr="00DD3927">
              <w:rPr>
                <w:rFonts w:ascii="Times New Roman" w:hAnsi="Times New Roman"/>
                <w:sz w:val="22"/>
                <w:szCs w:val="22"/>
                <w:lang w:val="uk-UA" w:eastAsia="en-US"/>
              </w:rPr>
              <w:t xml:space="preserve"> року</w:t>
            </w:r>
          </w:p>
          <w:p w14:paraId="01A3060C"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790F6B8A" w14:textId="77777777" w:rsidTr="000F30E1">
        <w:tc>
          <w:tcPr>
            <w:tcW w:w="3409" w:type="dxa"/>
            <w:vAlign w:val="center"/>
            <w:hideMark/>
          </w:tcPr>
          <w:p w14:paraId="760D7381"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Начальник </w:t>
            </w:r>
            <w:r>
              <w:rPr>
                <w:rFonts w:ascii="Times New Roman" w:hAnsi="Times New Roman"/>
                <w:sz w:val="22"/>
                <w:szCs w:val="22"/>
                <w:lang w:val="uk-UA" w:eastAsia="en-US"/>
              </w:rPr>
              <w:t>юридичного відділу в</w:t>
            </w:r>
            <w:r w:rsidRPr="00DD3927">
              <w:rPr>
                <w:rFonts w:ascii="Times New Roman" w:hAnsi="Times New Roman"/>
                <w:sz w:val="22"/>
                <w:szCs w:val="22"/>
                <w:lang w:val="uk-UA" w:eastAsia="en-US"/>
              </w:rPr>
              <w:t xml:space="preserve">иконавчого комітету Обухівської міської ради Київської області                                                                        </w:t>
            </w:r>
          </w:p>
        </w:tc>
        <w:tc>
          <w:tcPr>
            <w:tcW w:w="2592" w:type="dxa"/>
            <w:vAlign w:val="center"/>
            <w:hideMark/>
          </w:tcPr>
          <w:p w14:paraId="7D151611"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2CFC9445"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14:paraId="70D0EBE9" w14:textId="77777777"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Сергій ПІДЛІСНИЙ</w:t>
            </w:r>
          </w:p>
          <w:p w14:paraId="19F7497A"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DD3927">
              <w:rPr>
                <w:rFonts w:ascii="Times New Roman" w:hAnsi="Times New Roman"/>
                <w:sz w:val="22"/>
                <w:szCs w:val="22"/>
                <w:lang w:val="uk-UA" w:eastAsia="en-US"/>
              </w:rPr>
              <w:t xml:space="preserve"> року</w:t>
            </w:r>
          </w:p>
          <w:p w14:paraId="3ECA7C4D"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0261BD5F" w14:textId="77777777" w:rsidTr="000F30E1">
        <w:trPr>
          <w:trHeight w:val="287"/>
        </w:trPr>
        <w:tc>
          <w:tcPr>
            <w:tcW w:w="3409" w:type="dxa"/>
            <w:vAlign w:val="center"/>
          </w:tcPr>
          <w:p w14:paraId="5F9D779B"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3702537F"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6F49EEF9"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5DE1FD8A" w14:textId="77777777" w:rsidTr="000F30E1">
        <w:trPr>
          <w:trHeight w:val="857"/>
        </w:trPr>
        <w:tc>
          <w:tcPr>
            <w:tcW w:w="3409" w:type="dxa"/>
            <w:vAlign w:val="center"/>
          </w:tcPr>
          <w:p w14:paraId="7AAAA32D"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Начальник відділу молоді, фізичної культури та спорту виконавчого комітету Обухівської міської ради</w:t>
            </w:r>
          </w:p>
        </w:tc>
        <w:tc>
          <w:tcPr>
            <w:tcW w:w="2592" w:type="dxa"/>
            <w:vAlign w:val="center"/>
          </w:tcPr>
          <w:p w14:paraId="7F42E1FE" w14:textId="77777777" w:rsidR="005B64B7" w:rsidRDefault="005B64B7" w:rsidP="005B64B7">
            <w:pPr>
              <w:overflowPunct/>
              <w:autoSpaceDE/>
              <w:autoSpaceDN/>
              <w:adjustRightInd/>
              <w:jc w:val="right"/>
              <w:rPr>
                <w:rFonts w:ascii="Times New Roman" w:hAnsi="Times New Roman"/>
                <w:sz w:val="22"/>
                <w:szCs w:val="22"/>
                <w:lang w:val="uk-UA" w:eastAsia="en-US"/>
              </w:rPr>
            </w:pPr>
          </w:p>
          <w:p w14:paraId="43E4CCBA" w14:textId="77777777" w:rsidR="005B64B7" w:rsidRDefault="005B64B7" w:rsidP="005B64B7">
            <w:pPr>
              <w:overflowPunct/>
              <w:autoSpaceDE/>
              <w:autoSpaceDN/>
              <w:adjustRightInd/>
              <w:jc w:val="right"/>
              <w:rPr>
                <w:rFonts w:ascii="Times New Roman" w:hAnsi="Times New Roman"/>
                <w:sz w:val="22"/>
                <w:szCs w:val="22"/>
                <w:lang w:val="uk-UA" w:eastAsia="en-US"/>
              </w:rPr>
            </w:pPr>
          </w:p>
          <w:p w14:paraId="3B8ED45C"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14:paraId="7175B0A0" w14:textId="77777777" w:rsidR="005B64B7" w:rsidRDefault="005B64B7" w:rsidP="005B64B7">
            <w:pPr>
              <w:overflowPunct/>
              <w:autoSpaceDE/>
              <w:autoSpaceDN/>
              <w:adjustRightInd/>
              <w:rPr>
                <w:rFonts w:ascii="Times New Roman" w:hAnsi="Times New Roman"/>
                <w:sz w:val="22"/>
                <w:szCs w:val="22"/>
                <w:lang w:val="uk-UA" w:eastAsia="en-US"/>
              </w:rPr>
            </w:pPr>
          </w:p>
          <w:p w14:paraId="4B05D6D8" w14:textId="77777777" w:rsidR="005B64B7" w:rsidRDefault="005B64B7" w:rsidP="005B64B7">
            <w:pPr>
              <w:overflowPunct/>
              <w:autoSpaceDE/>
              <w:autoSpaceDN/>
              <w:adjustRightInd/>
              <w:rPr>
                <w:rFonts w:ascii="Times New Roman" w:hAnsi="Times New Roman"/>
                <w:sz w:val="22"/>
                <w:szCs w:val="22"/>
                <w:lang w:val="uk-UA" w:eastAsia="en-US"/>
              </w:rPr>
            </w:pPr>
          </w:p>
          <w:p w14:paraId="3A100BE3" w14:textId="77777777" w:rsidR="005B64B7" w:rsidRPr="005A7BB4"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Максим ЄЛЬСЬКИЙ</w:t>
            </w:r>
          </w:p>
          <w:p w14:paraId="14A4E121" w14:textId="77777777" w:rsidR="005B64B7" w:rsidRPr="005A7BB4"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5A7BB4">
              <w:rPr>
                <w:rFonts w:ascii="Times New Roman" w:hAnsi="Times New Roman"/>
                <w:sz w:val="22"/>
                <w:szCs w:val="22"/>
                <w:lang w:val="uk-UA" w:eastAsia="en-US"/>
              </w:rPr>
              <w:t xml:space="preserve"> року</w:t>
            </w:r>
          </w:p>
          <w:p w14:paraId="145D646A"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4A644CBD" w14:textId="77777777" w:rsidTr="000F30E1">
        <w:tc>
          <w:tcPr>
            <w:tcW w:w="3409" w:type="dxa"/>
            <w:vAlign w:val="center"/>
          </w:tcPr>
          <w:p w14:paraId="41C87877"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42C24532"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31E57272"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13274380" w14:textId="77777777" w:rsidTr="000F30E1">
        <w:trPr>
          <w:trHeight w:val="1009"/>
        </w:trPr>
        <w:tc>
          <w:tcPr>
            <w:tcW w:w="3409" w:type="dxa"/>
            <w:vAlign w:val="center"/>
            <w:hideMark/>
          </w:tcPr>
          <w:p w14:paraId="65B06F04"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Постійна комісія</w:t>
            </w:r>
            <w:r w:rsidR="005B64B7" w:rsidRPr="00DD3927">
              <w:rPr>
                <w:rFonts w:ascii="Times New Roman" w:hAnsi="Times New Roman"/>
                <w:sz w:val="22"/>
                <w:szCs w:val="22"/>
                <w:lang w:val="uk-UA" w:eastAsia="en-US"/>
              </w:rPr>
              <w:t xml:space="preserve"> з гуманітарних питань </w:t>
            </w:r>
          </w:p>
        </w:tc>
        <w:tc>
          <w:tcPr>
            <w:tcW w:w="2592" w:type="dxa"/>
            <w:vAlign w:val="center"/>
            <w:hideMark/>
          </w:tcPr>
          <w:p w14:paraId="3C9FD9B3"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14:paraId="5B6F7B6C" w14:textId="692B2159" w:rsidR="007E794D" w:rsidRDefault="00414602"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Костянтин МАДЗЯНОВСЬКИЙ</w:t>
            </w:r>
          </w:p>
          <w:p w14:paraId="5EDEBE71"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 xml:space="preserve"> «___» _______2025</w:t>
            </w:r>
            <w:r w:rsidR="005B64B7" w:rsidRPr="00DD3927">
              <w:rPr>
                <w:rFonts w:ascii="Times New Roman" w:hAnsi="Times New Roman"/>
                <w:sz w:val="22"/>
                <w:szCs w:val="22"/>
                <w:lang w:val="uk-UA" w:eastAsia="en-US"/>
              </w:rPr>
              <w:t xml:space="preserve"> року</w:t>
            </w:r>
          </w:p>
          <w:p w14:paraId="223CD795"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bl>
    <w:p w14:paraId="64554D34" w14:textId="77777777" w:rsidR="005B64B7" w:rsidRPr="00DD3927" w:rsidRDefault="005B64B7" w:rsidP="005B64B7">
      <w:pPr>
        <w:overflowPunct/>
        <w:autoSpaceDE/>
        <w:autoSpaceDN/>
        <w:adjustRightInd/>
        <w:rPr>
          <w:rFonts w:ascii="Times New Roman" w:hAnsi="Times New Roman"/>
          <w:sz w:val="24"/>
          <w:szCs w:val="24"/>
          <w:lang w:val="uk-UA"/>
        </w:rPr>
      </w:pPr>
    </w:p>
    <w:p w14:paraId="377FBD93" w14:textId="77777777" w:rsidR="005B64B7" w:rsidRPr="00DD3927" w:rsidRDefault="005B64B7" w:rsidP="005B64B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p>
    <w:p w14:paraId="3A9889A5" w14:textId="77777777" w:rsidR="005B64B7" w:rsidRPr="00DD3927" w:rsidRDefault="005B64B7" w:rsidP="005B64B7">
      <w:pPr>
        <w:overflowPunct/>
        <w:autoSpaceDE/>
        <w:autoSpaceDN/>
        <w:adjustRightInd/>
        <w:rPr>
          <w:rFonts w:ascii="Times New Roman" w:hAnsi="Times New Roman"/>
          <w:sz w:val="24"/>
          <w:szCs w:val="24"/>
          <w:lang w:val="uk-UA"/>
        </w:rPr>
      </w:pPr>
    </w:p>
    <w:p w14:paraId="08E53F3C" w14:textId="77777777"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Проект рішення оприлюднений на веб-сайті  Обухівської міської ради</w:t>
      </w:r>
    </w:p>
    <w:p w14:paraId="5DB78E6D" w14:textId="77777777" w:rsidR="005B64B7" w:rsidRPr="00DD3927" w:rsidRDefault="007E794D" w:rsidP="00BB7BC3">
      <w:pPr>
        <w:overflowPunct/>
        <w:autoSpaceDE/>
        <w:autoSpaceDN/>
        <w:adjustRightInd/>
        <w:ind w:left="426"/>
        <w:rPr>
          <w:rFonts w:ascii="Times New Roman" w:hAnsi="Times New Roman"/>
          <w:sz w:val="24"/>
          <w:szCs w:val="24"/>
          <w:lang w:val="uk-UA"/>
        </w:rPr>
      </w:pPr>
      <w:r>
        <w:rPr>
          <w:rFonts w:ascii="Times New Roman" w:hAnsi="Times New Roman"/>
          <w:sz w:val="24"/>
          <w:szCs w:val="24"/>
          <w:lang w:val="uk-UA"/>
        </w:rPr>
        <w:t xml:space="preserve"> «____» ________2025</w:t>
      </w:r>
      <w:r w:rsidR="005B64B7" w:rsidRPr="00DD3927">
        <w:rPr>
          <w:rFonts w:ascii="Times New Roman" w:hAnsi="Times New Roman"/>
          <w:sz w:val="24"/>
          <w:szCs w:val="24"/>
          <w:lang w:val="uk-UA"/>
        </w:rPr>
        <w:t xml:space="preserve"> року</w:t>
      </w:r>
    </w:p>
    <w:p w14:paraId="65DFDD30" w14:textId="2C7C9CB1"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 xml:space="preserve">                                                                                                                </w:t>
      </w:r>
      <w:r w:rsidR="00A8528A">
        <w:rPr>
          <w:rFonts w:ascii="Times New Roman" w:hAnsi="Times New Roman"/>
          <w:sz w:val="24"/>
          <w:szCs w:val="24"/>
          <w:lang w:val="uk-UA"/>
        </w:rPr>
        <w:t>Яна ПЕКАРН</w:t>
      </w:r>
      <w:r w:rsidR="003E08AE">
        <w:rPr>
          <w:rFonts w:ascii="Times New Roman" w:hAnsi="Times New Roman"/>
          <w:sz w:val="24"/>
          <w:szCs w:val="24"/>
          <w:lang w:val="uk-UA"/>
        </w:rPr>
        <w:t>І</w:t>
      </w:r>
      <w:r w:rsidR="00A8528A">
        <w:rPr>
          <w:rFonts w:ascii="Times New Roman" w:hAnsi="Times New Roman"/>
          <w:sz w:val="24"/>
          <w:szCs w:val="24"/>
          <w:lang w:val="uk-UA"/>
        </w:rPr>
        <w:t>К</w:t>
      </w:r>
    </w:p>
    <w:p w14:paraId="5835625D" w14:textId="77777777" w:rsidR="005B64B7" w:rsidRPr="00DD3927" w:rsidRDefault="005B64B7" w:rsidP="00BB7BC3">
      <w:pPr>
        <w:overflowPunct/>
        <w:autoSpaceDE/>
        <w:autoSpaceDN/>
        <w:adjustRightInd/>
        <w:ind w:left="426"/>
        <w:rPr>
          <w:rFonts w:ascii="Times New Roman CYR" w:hAnsi="Times New Roman CYR" w:cs="Times New Roman CYR"/>
          <w:spacing w:val="-3"/>
          <w:sz w:val="24"/>
          <w:szCs w:val="24"/>
          <w:lang w:val="uk-UA"/>
        </w:rPr>
      </w:pPr>
      <w:r w:rsidRPr="00DD3927">
        <w:rPr>
          <w:rFonts w:ascii="Times New Roman" w:hAnsi="Times New Roman"/>
          <w:sz w:val="24"/>
          <w:szCs w:val="24"/>
          <w:lang w:val="uk-UA"/>
        </w:rPr>
        <w:t xml:space="preserve">  </w:t>
      </w:r>
    </w:p>
    <w:p w14:paraId="130B6128" w14:textId="77777777" w:rsidR="005B64B7" w:rsidRPr="00DD3927" w:rsidRDefault="005B64B7" w:rsidP="005B64B7">
      <w:pPr>
        <w:overflowPunct/>
        <w:autoSpaceDE/>
        <w:autoSpaceDN/>
        <w:adjustRightInd/>
        <w:jc w:val="both"/>
        <w:rPr>
          <w:rFonts w:ascii="Times New Roman" w:hAnsi="Times New Roman"/>
          <w:sz w:val="24"/>
          <w:szCs w:val="24"/>
          <w:lang w:val="uk-UA"/>
        </w:rPr>
      </w:pPr>
      <w:r w:rsidRPr="00DD3927">
        <w:rPr>
          <w:rFonts w:ascii="Times New Roman" w:hAnsi="Times New Roman"/>
          <w:sz w:val="24"/>
          <w:szCs w:val="24"/>
          <w:lang w:val="uk-UA"/>
        </w:rPr>
        <w:t xml:space="preserve"> </w:t>
      </w:r>
    </w:p>
    <w:p w14:paraId="369AE711" w14:textId="77777777" w:rsidR="005B64B7" w:rsidRDefault="005B64B7" w:rsidP="005B64B7">
      <w:pPr>
        <w:overflowPunct/>
        <w:autoSpaceDE/>
        <w:autoSpaceDN/>
        <w:adjustRightInd/>
        <w:rPr>
          <w:rFonts w:ascii="Times New Roman" w:hAnsi="Times New Roman"/>
          <w:sz w:val="24"/>
          <w:szCs w:val="24"/>
          <w:lang w:val="uk-UA"/>
        </w:rPr>
      </w:pPr>
    </w:p>
    <w:p w14:paraId="6F9F3F1B" w14:textId="77777777" w:rsidR="005B64B7" w:rsidRDefault="005B64B7" w:rsidP="005B64B7">
      <w:pPr>
        <w:overflowPunct/>
        <w:autoSpaceDE/>
        <w:autoSpaceDN/>
        <w:adjustRightInd/>
        <w:rPr>
          <w:rFonts w:ascii="Times New Roman" w:hAnsi="Times New Roman"/>
          <w:sz w:val="24"/>
          <w:szCs w:val="24"/>
          <w:lang w:val="uk-UA"/>
        </w:rPr>
      </w:pPr>
    </w:p>
    <w:p w14:paraId="4B44D709" w14:textId="77777777" w:rsidR="005B64B7" w:rsidRDefault="005B64B7" w:rsidP="005B64B7">
      <w:pPr>
        <w:overflowPunct/>
        <w:autoSpaceDE/>
        <w:autoSpaceDN/>
        <w:adjustRightInd/>
        <w:rPr>
          <w:rFonts w:ascii="Times New Roman" w:hAnsi="Times New Roman"/>
          <w:sz w:val="24"/>
          <w:szCs w:val="24"/>
          <w:lang w:val="uk-UA"/>
        </w:rPr>
      </w:pPr>
    </w:p>
    <w:p w14:paraId="2AFA4139" w14:textId="77777777" w:rsidR="005B64B7" w:rsidRDefault="005B64B7" w:rsidP="005B64B7">
      <w:pPr>
        <w:overflowPunct/>
        <w:autoSpaceDE/>
        <w:autoSpaceDN/>
        <w:adjustRightInd/>
        <w:rPr>
          <w:rFonts w:ascii="Times New Roman" w:hAnsi="Times New Roman"/>
          <w:sz w:val="24"/>
          <w:szCs w:val="24"/>
          <w:lang w:val="uk-UA"/>
        </w:rPr>
      </w:pPr>
    </w:p>
    <w:p w14:paraId="5A26F980" w14:textId="77777777" w:rsidR="00C603A4" w:rsidRDefault="00C603A4" w:rsidP="00C603A4">
      <w:pPr>
        <w:overflowPunct/>
        <w:autoSpaceDE/>
        <w:autoSpaceDN/>
        <w:adjustRightInd/>
        <w:ind w:left="6379" w:right="-286"/>
        <w:rPr>
          <w:rFonts w:ascii="Times New Roman" w:hAnsi="Times New Roman"/>
          <w:sz w:val="26"/>
          <w:szCs w:val="26"/>
          <w:lang w:val="uk-UA"/>
        </w:rPr>
      </w:pPr>
      <w:bookmarkStart w:id="1" w:name="_Hlk202770436"/>
    </w:p>
    <w:p w14:paraId="0E860B52" w14:textId="77777777" w:rsidR="00C603A4" w:rsidRDefault="00C603A4" w:rsidP="00C603A4">
      <w:pPr>
        <w:overflowPunct/>
        <w:autoSpaceDE/>
        <w:autoSpaceDN/>
        <w:adjustRightInd/>
        <w:ind w:left="6379" w:right="-286"/>
        <w:rPr>
          <w:rFonts w:ascii="Times New Roman" w:hAnsi="Times New Roman"/>
          <w:sz w:val="26"/>
          <w:szCs w:val="26"/>
          <w:lang w:val="uk-UA"/>
        </w:rPr>
      </w:pPr>
    </w:p>
    <w:p w14:paraId="3C8F1D6F" w14:textId="51AEBD7D" w:rsidR="00C603A4" w:rsidRDefault="00C603A4" w:rsidP="00C603A4">
      <w:pPr>
        <w:overflowPunct/>
        <w:autoSpaceDE/>
        <w:autoSpaceDN/>
        <w:adjustRightInd/>
        <w:ind w:left="6379" w:right="-286"/>
        <w:rPr>
          <w:rFonts w:ascii="Times New Roman" w:hAnsi="Times New Roman"/>
          <w:sz w:val="26"/>
          <w:szCs w:val="26"/>
          <w:lang w:val="uk-UA"/>
        </w:rPr>
      </w:pPr>
    </w:p>
    <w:p w14:paraId="37A83A47" w14:textId="4BD095C7" w:rsidR="00BF42E0" w:rsidRDefault="00BF42E0" w:rsidP="00C603A4">
      <w:pPr>
        <w:overflowPunct/>
        <w:autoSpaceDE/>
        <w:autoSpaceDN/>
        <w:adjustRightInd/>
        <w:ind w:left="6379" w:right="-286"/>
        <w:rPr>
          <w:rFonts w:ascii="Times New Roman" w:hAnsi="Times New Roman"/>
          <w:sz w:val="26"/>
          <w:szCs w:val="26"/>
          <w:lang w:val="uk-UA"/>
        </w:rPr>
      </w:pPr>
    </w:p>
    <w:p w14:paraId="1C0EC0EC" w14:textId="6245AE2A" w:rsidR="00BF42E0" w:rsidRDefault="00BF42E0" w:rsidP="00C603A4">
      <w:pPr>
        <w:overflowPunct/>
        <w:autoSpaceDE/>
        <w:autoSpaceDN/>
        <w:adjustRightInd/>
        <w:ind w:left="6379" w:right="-286"/>
        <w:rPr>
          <w:rFonts w:ascii="Times New Roman" w:hAnsi="Times New Roman"/>
          <w:sz w:val="26"/>
          <w:szCs w:val="26"/>
          <w:lang w:val="uk-UA"/>
        </w:rPr>
      </w:pPr>
    </w:p>
    <w:p w14:paraId="26376165" w14:textId="35A014E4" w:rsidR="00B97D32" w:rsidRDefault="00B97D32" w:rsidP="00C603A4">
      <w:pPr>
        <w:overflowPunct/>
        <w:autoSpaceDE/>
        <w:autoSpaceDN/>
        <w:adjustRightInd/>
        <w:ind w:left="6379" w:right="-286"/>
        <w:rPr>
          <w:rFonts w:ascii="Times New Roman" w:hAnsi="Times New Roman"/>
          <w:sz w:val="26"/>
          <w:szCs w:val="26"/>
          <w:lang w:val="uk-UA"/>
        </w:rPr>
      </w:pPr>
    </w:p>
    <w:p w14:paraId="594E4751" w14:textId="77777777" w:rsidR="00B97D32" w:rsidRDefault="00B97D32" w:rsidP="00C603A4">
      <w:pPr>
        <w:overflowPunct/>
        <w:autoSpaceDE/>
        <w:autoSpaceDN/>
        <w:adjustRightInd/>
        <w:ind w:left="6379" w:right="-286"/>
        <w:rPr>
          <w:rFonts w:ascii="Times New Roman" w:hAnsi="Times New Roman"/>
          <w:sz w:val="26"/>
          <w:szCs w:val="26"/>
          <w:lang w:val="uk-UA"/>
        </w:rPr>
      </w:pPr>
    </w:p>
    <w:p w14:paraId="3848E759" w14:textId="77777777" w:rsidR="00C603A4" w:rsidRDefault="00C603A4" w:rsidP="003222DF">
      <w:pPr>
        <w:overflowPunct/>
        <w:autoSpaceDE/>
        <w:autoSpaceDN/>
        <w:adjustRightInd/>
        <w:ind w:right="-286"/>
        <w:rPr>
          <w:rFonts w:ascii="Times New Roman" w:hAnsi="Times New Roman"/>
          <w:sz w:val="26"/>
          <w:szCs w:val="26"/>
          <w:lang w:val="uk-UA"/>
        </w:rPr>
      </w:pPr>
    </w:p>
    <w:p w14:paraId="2668C246" w14:textId="77777777" w:rsidR="006B7503" w:rsidRDefault="006B7503" w:rsidP="00B97D32">
      <w:pPr>
        <w:overflowPunct/>
        <w:autoSpaceDE/>
        <w:autoSpaceDN/>
        <w:adjustRightInd/>
        <w:ind w:left="6804" w:right="-286"/>
        <w:rPr>
          <w:rFonts w:ascii="Times New Roman" w:hAnsi="Times New Roman"/>
          <w:sz w:val="26"/>
          <w:szCs w:val="26"/>
          <w:highlight w:val="yellow"/>
          <w:lang w:val="uk-UA"/>
        </w:rPr>
      </w:pPr>
    </w:p>
    <w:p w14:paraId="269CF9C0" w14:textId="77777777" w:rsidR="006B7503" w:rsidRDefault="006B7503" w:rsidP="00B97D32">
      <w:pPr>
        <w:overflowPunct/>
        <w:autoSpaceDE/>
        <w:autoSpaceDN/>
        <w:adjustRightInd/>
        <w:ind w:left="6804" w:right="-286"/>
        <w:rPr>
          <w:rFonts w:ascii="Times New Roman" w:hAnsi="Times New Roman"/>
          <w:sz w:val="26"/>
          <w:szCs w:val="26"/>
          <w:highlight w:val="yellow"/>
          <w:lang w:val="uk-UA"/>
        </w:rPr>
      </w:pPr>
    </w:p>
    <w:p w14:paraId="1F0583AA" w14:textId="14D63BA3" w:rsidR="006B7503" w:rsidRDefault="006B7503" w:rsidP="00B97D32">
      <w:pPr>
        <w:overflowPunct/>
        <w:autoSpaceDE/>
        <w:autoSpaceDN/>
        <w:adjustRightInd/>
        <w:ind w:left="6804" w:right="-286"/>
        <w:rPr>
          <w:rFonts w:ascii="Times New Roman" w:hAnsi="Times New Roman"/>
          <w:sz w:val="26"/>
          <w:szCs w:val="26"/>
          <w:highlight w:val="yellow"/>
          <w:lang w:val="uk-UA"/>
        </w:rPr>
      </w:pPr>
    </w:p>
    <w:p w14:paraId="79BA95E8" w14:textId="43B832C2"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0C8012B9" w14:textId="285AF94F"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451B04B8" w14:textId="3890E973"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2A58BC1E" w14:textId="29358E7C"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06A7FEBF" w14:textId="75E494BD"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5D2B0F12" w14:textId="57EDFB7B"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5FD584A2" w14:textId="3927E977"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4B345A37" w14:textId="3275BD9B" w:rsidR="00FA047F" w:rsidRDefault="00FA047F" w:rsidP="00B97D32">
      <w:pPr>
        <w:overflowPunct/>
        <w:autoSpaceDE/>
        <w:autoSpaceDN/>
        <w:adjustRightInd/>
        <w:ind w:left="6804" w:right="-286"/>
        <w:rPr>
          <w:rFonts w:ascii="Times New Roman" w:hAnsi="Times New Roman"/>
          <w:sz w:val="26"/>
          <w:szCs w:val="26"/>
          <w:highlight w:val="yellow"/>
          <w:lang w:val="uk-UA"/>
        </w:rPr>
      </w:pPr>
    </w:p>
    <w:p w14:paraId="5AC9B5F3" w14:textId="55D70944" w:rsidR="002638FE" w:rsidRDefault="002638FE" w:rsidP="00B97D32">
      <w:pPr>
        <w:overflowPunct/>
        <w:autoSpaceDE/>
        <w:autoSpaceDN/>
        <w:adjustRightInd/>
        <w:ind w:left="6804" w:right="-286"/>
        <w:rPr>
          <w:rFonts w:ascii="Times New Roman" w:hAnsi="Times New Roman"/>
          <w:sz w:val="26"/>
          <w:szCs w:val="26"/>
          <w:highlight w:val="yellow"/>
          <w:lang w:val="uk-UA"/>
        </w:rPr>
      </w:pPr>
    </w:p>
    <w:p w14:paraId="358B5876" w14:textId="3DCD69C7" w:rsidR="000C21D6" w:rsidRDefault="000C21D6" w:rsidP="00B97D32">
      <w:pPr>
        <w:overflowPunct/>
        <w:autoSpaceDE/>
        <w:autoSpaceDN/>
        <w:adjustRightInd/>
        <w:ind w:left="6804" w:right="-286"/>
        <w:rPr>
          <w:rFonts w:ascii="Times New Roman" w:hAnsi="Times New Roman"/>
          <w:sz w:val="26"/>
          <w:szCs w:val="26"/>
          <w:highlight w:val="yellow"/>
          <w:lang w:val="uk-UA"/>
        </w:rPr>
      </w:pPr>
    </w:p>
    <w:p w14:paraId="0C5FD901" w14:textId="5414A971" w:rsidR="000C21D6" w:rsidRDefault="000C21D6" w:rsidP="00B97D32">
      <w:pPr>
        <w:overflowPunct/>
        <w:autoSpaceDE/>
        <w:autoSpaceDN/>
        <w:adjustRightInd/>
        <w:ind w:left="6804" w:right="-286"/>
        <w:rPr>
          <w:rFonts w:ascii="Times New Roman" w:hAnsi="Times New Roman"/>
          <w:sz w:val="26"/>
          <w:szCs w:val="26"/>
          <w:highlight w:val="yellow"/>
          <w:lang w:val="uk-UA"/>
        </w:rPr>
      </w:pPr>
    </w:p>
    <w:p w14:paraId="37B54917" w14:textId="77777777" w:rsidR="000C21D6" w:rsidRDefault="000C21D6" w:rsidP="00B97D32">
      <w:pPr>
        <w:overflowPunct/>
        <w:autoSpaceDE/>
        <w:autoSpaceDN/>
        <w:adjustRightInd/>
        <w:ind w:left="6804" w:right="-286"/>
        <w:rPr>
          <w:rFonts w:ascii="Times New Roman" w:hAnsi="Times New Roman"/>
          <w:sz w:val="26"/>
          <w:szCs w:val="26"/>
          <w:highlight w:val="yellow"/>
          <w:lang w:val="uk-UA"/>
        </w:rPr>
      </w:pPr>
    </w:p>
    <w:p w14:paraId="360B6AD8" w14:textId="6F25FA70" w:rsidR="00B97D32" w:rsidRPr="002638FE" w:rsidRDefault="00B97D32" w:rsidP="00B97D32">
      <w:pPr>
        <w:overflowPunct/>
        <w:autoSpaceDE/>
        <w:autoSpaceDN/>
        <w:adjustRightInd/>
        <w:ind w:left="6804" w:right="-286"/>
        <w:rPr>
          <w:rFonts w:ascii="Times New Roman" w:hAnsi="Times New Roman"/>
          <w:sz w:val="26"/>
          <w:szCs w:val="26"/>
          <w:lang w:val="uk-UA"/>
        </w:rPr>
      </w:pPr>
      <w:r w:rsidRPr="002638FE">
        <w:rPr>
          <w:rFonts w:ascii="Times New Roman" w:hAnsi="Times New Roman"/>
          <w:sz w:val="26"/>
          <w:szCs w:val="26"/>
          <w:lang w:val="uk-UA"/>
        </w:rPr>
        <w:t xml:space="preserve">Додаток </w:t>
      </w:r>
    </w:p>
    <w:p w14:paraId="6F0EBD74" w14:textId="77777777" w:rsidR="00B97D32" w:rsidRPr="002638FE" w:rsidRDefault="00B97D32" w:rsidP="00B97D32">
      <w:pPr>
        <w:overflowPunct/>
        <w:autoSpaceDE/>
        <w:autoSpaceDN/>
        <w:adjustRightInd/>
        <w:ind w:left="6804" w:right="-286"/>
        <w:rPr>
          <w:rFonts w:ascii="Times New Roman" w:hAnsi="Times New Roman"/>
          <w:sz w:val="26"/>
          <w:szCs w:val="26"/>
          <w:lang w:val="uk-UA"/>
        </w:rPr>
      </w:pPr>
      <w:r w:rsidRPr="002638FE">
        <w:rPr>
          <w:rFonts w:ascii="Times New Roman" w:hAnsi="Times New Roman"/>
          <w:sz w:val="26"/>
          <w:szCs w:val="26"/>
          <w:lang w:val="uk-UA"/>
        </w:rPr>
        <w:t xml:space="preserve">до рішення  Обухівської міської ради </w:t>
      </w:r>
    </w:p>
    <w:p w14:paraId="2386F4F1" w14:textId="77777777" w:rsidR="00B97D32" w:rsidRPr="00D17A82" w:rsidRDefault="00B97D32" w:rsidP="00B97D32">
      <w:pPr>
        <w:overflowPunct/>
        <w:autoSpaceDE/>
        <w:autoSpaceDN/>
        <w:adjustRightInd/>
        <w:ind w:left="6804" w:right="-286"/>
        <w:rPr>
          <w:rFonts w:ascii="Times New Roman" w:hAnsi="Times New Roman"/>
          <w:sz w:val="22"/>
          <w:szCs w:val="22"/>
          <w:lang w:val="uk-UA"/>
        </w:rPr>
      </w:pPr>
      <w:r w:rsidRPr="002638FE">
        <w:rPr>
          <w:rFonts w:ascii="Times New Roman" w:hAnsi="Times New Roman"/>
          <w:sz w:val="22"/>
          <w:szCs w:val="22"/>
          <w:lang w:val="uk-UA"/>
        </w:rPr>
        <w:t>від _____.2025 р.№ __-   -</w:t>
      </w:r>
      <w:r w:rsidRPr="002638FE">
        <w:rPr>
          <w:rFonts w:ascii="Times New Roman" w:hAnsi="Times New Roman"/>
          <w:sz w:val="22"/>
          <w:szCs w:val="22"/>
          <w:lang w:val="en-US"/>
        </w:rPr>
        <w:t>V</w:t>
      </w:r>
      <w:r w:rsidRPr="002638FE">
        <w:rPr>
          <w:rFonts w:ascii="Times New Roman" w:hAnsi="Times New Roman"/>
          <w:sz w:val="22"/>
          <w:szCs w:val="22"/>
          <w:lang w:val="uk-UA"/>
        </w:rPr>
        <w:t>ІІІ</w:t>
      </w:r>
    </w:p>
    <w:p w14:paraId="0B6F8750" w14:textId="77777777" w:rsidR="00B97D32" w:rsidRDefault="00B97D32" w:rsidP="00B97D32">
      <w:pPr>
        <w:overflowPunct/>
        <w:autoSpaceDE/>
        <w:autoSpaceDN/>
        <w:adjustRightInd/>
        <w:ind w:left="6804" w:right="-286"/>
        <w:jc w:val="center"/>
        <w:rPr>
          <w:rFonts w:ascii="Times New Roman" w:hAnsi="Times New Roman"/>
          <w:b/>
          <w:bCs/>
          <w:szCs w:val="28"/>
          <w:lang w:val="uk-UA"/>
        </w:rPr>
      </w:pPr>
    </w:p>
    <w:p w14:paraId="50A6BFA9" w14:textId="77777777" w:rsidR="00B97D32" w:rsidRPr="00A8528A" w:rsidRDefault="00B97D32" w:rsidP="00B97D32">
      <w:pPr>
        <w:overflowPunct/>
        <w:autoSpaceDE/>
        <w:autoSpaceDN/>
        <w:adjustRightInd/>
        <w:ind w:left="567" w:right="-286" w:hanging="567"/>
        <w:jc w:val="center"/>
        <w:rPr>
          <w:rFonts w:ascii="Times New Roman" w:hAnsi="Times New Roman"/>
          <w:b/>
          <w:bCs/>
          <w:szCs w:val="28"/>
          <w:lang w:val="uk-UA"/>
        </w:rPr>
      </w:pPr>
      <w:r w:rsidRPr="00A8528A">
        <w:rPr>
          <w:rFonts w:ascii="Times New Roman" w:hAnsi="Times New Roman"/>
          <w:b/>
          <w:bCs/>
          <w:szCs w:val="28"/>
          <w:lang w:val="uk-UA"/>
        </w:rPr>
        <w:t xml:space="preserve">СКЛАД </w:t>
      </w:r>
    </w:p>
    <w:p w14:paraId="281387B2" w14:textId="06247964" w:rsidR="00B97D32" w:rsidRDefault="00B97D32" w:rsidP="00B97D32">
      <w:pPr>
        <w:overflowPunct/>
        <w:autoSpaceDE/>
        <w:autoSpaceDN/>
        <w:adjustRightInd/>
        <w:ind w:left="567" w:right="-286" w:hanging="567"/>
        <w:jc w:val="center"/>
        <w:rPr>
          <w:rFonts w:ascii="Times New Roman" w:hAnsi="Times New Roman"/>
          <w:b/>
          <w:bCs/>
          <w:szCs w:val="28"/>
          <w:lang w:val="uk-UA"/>
        </w:rPr>
      </w:pPr>
      <w:r>
        <w:rPr>
          <w:rFonts w:ascii="Times New Roman" w:hAnsi="Times New Roman"/>
          <w:b/>
          <w:bCs/>
          <w:szCs w:val="28"/>
          <w:lang w:val="uk-UA"/>
        </w:rPr>
        <w:t>М</w:t>
      </w:r>
      <w:r w:rsidRPr="00A8528A">
        <w:rPr>
          <w:rFonts w:ascii="Times New Roman" w:hAnsi="Times New Roman"/>
          <w:b/>
          <w:bCs/>
          <w:szCs w:val="28"/>
          <w:lang w:val="uk-UA"/>
        </w:rPr>
        <w:t>олодіжної ради при Обухівські міській раді київської області</w:t>
      </w:r>
    </w:p>
    <w:p w14:paraId="40519226" w14:textId="146084B7" w:rsidR="00B97D32" w:rsidRDefault="00B97D32" w:rsidP="00B97D32">
      <w:pPr>
        <w:overflowPunct/>
        <w:autoSpaceDE/>
        <w:autoSpaceDN/>
        <w:adjustRightInd/>
        <w:ind w:left="567" w:right="-286" w:hanging="567"/>
        <w:jc w:val="center"/>
        <w:rPr>
          <w:rFonts w:ascii="Times New Roman" w:hAnsi="Times New Roman"/>
          <w:b/>
          <w:bCs/>
          <w:szCs w:val="28"/>
          <w:lang w:val="uk-UA"/>
        </w:rPr>
      </w:pPr>
    </w:p>
    <w:p w14:paraId="55D009D7" w14:textId="77777777" w:rsidR="00B97D32" w:rsidRDefault="00B97D32" w:rsidP="00B97D32">
      <w:pPr>
        <w:overflowPunct/>
        <w:autoSpaceDE/>
        <w:autoSpaceDN/>
        <w:adjustRightInd/>
        <w:ind w:left="567" w:right="-286" w:hanging="567"/>
        <w:jc w:val="center"/>
        <w:rPr>
          <w:rFonts w:ascii="Times New Roman" w:hAnsi="Times New Roman"/>
          <w:b/>
          <w:bCs/>
          <w:szCs w:val="28"/>
          <w:lang w:val="uk-UA"/>
        </w:rPr>
      </w:pPr>
    </w:p>
    <w:tbl>
      <w:tblPr>
        <w:tblStyle w:val="a9"/>
        <w:tblW w:w="963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4111"/>
        <w:gridCol w:w="4819"/>
      </w:tblGrid>
      <w:tr w:rsidR="00B97D32" w14:paraId="50223E9C" w14:textId="77777777" w:rsidTr="004659D1">
        <w:tc>
          <w:tcPr>
            <w:tcW w:w="704" w:type="dxa"/>
          </w:tcPr>
          <w:p w14:paraId="1B8C890C" w14:textId="2D3EB1B7" w:rsidR="00B97D32" w:rsidRPr="004D39CF" w:rsidRDefault="00B97D32" w:rsidP="004D39CF">
            <w:pPr>
              <w:overflowPunct/>
              <w:autoSpaceDE/>
              <w:autoSpaceDN/>
              <w:adjustRightInd/>
              <w:ind w:right="-286"/>
              <w:rPr>
                <w:rFonts w:ascii="Times New Roman" w:hAnsi="Times New Roman"/>
                <w:szCs w:val="28"/>
                <w:lang w:val="uk-UA"/>
              </w:rPr>
            </w:pPr>
            <w:r w:rsidRPr="004D39CF">
              <w:rPr>
                <w:rFonts w:ascii="Times New Roman" w:hAnsi="Times New Roman"/>
                <w:szCs w:val="28"/>
                <w:lang w:val="uk-UA"/>
              </w:rPr>
              <w:t>1.</w:t>
            </w:r>
          </w:p>
        </w:tc>
        <w:tc>
          <w:tcPr>
            <w:tcW w:w="4111" w:type="dxa"/>
          </w:tcPr>
          <w:p w14:paraId="79724522" w14:textId="0FE27024" w:rsidR="00B97D32" w:rsidRPr="004D39CF" w:rsidRDefault="00B97D32" w:rsidP="004D39CF">
            <w:pPr>
              <w:overflowPunct/>
              <w:autoSpaceDE/>
              <w:autoSpaceDN/>
              <w:adjustRightInd/>
              <w:ind w:right="-286"/>
              <w:rPr>
                <w:rFonts w:ascii="Times New Roman" w:hAnsi="Times New Roman"/>
                <w:szCs w:val="28"/>
                <w:lang w:val="uk-UA"/>
              </w:rPr>
            </w:pPr>
            <w:r w:rsidRPr="004D39CF">
              <w:rPr>
                <w:rFonts w:ascii="Times New Roman" w:hAnsi="Times New Roman"/>
                <w:szCs w:val="28"/>
              </w:rPr>
              <w:t>Мусикян Нонна Сержиківна</w:t>
            </w:r>
          </w:p>
        </w:tc>
        <w:tc>
          <w:tcPr>
            <w:tcW w:w="4819" w:type="dxa"/>
          </w:tcPr>
          <w:p w14:paraId="2FD316E6" w14:textId="3F08D08E" w:rsidR="00B97D32" w:rsidRPr="004D39CF" w:rsidRDefault="00B97D32" w:rsidP="006152AF">
            <w:pPr>
              <w:overflowPunct/>
              <w:autoSpaceDE/>
              <w:autoSpaceDN/>
              <w:adjustRightInd/>
              <w:ind w:right="27"/>
              <w:rPr>
                <w:rFonts w:ascii="Times New Roman" w:hAnsi="Times New Roman"/>
                <w:szCs w:val="28"/>
                <w:lang w:val="uk-UA"/>
              </w:rPr>
            </w:pPr>
            <w:r w:rsidRPr="004D39CF">
              <w:rPr>
                <w:rFonts w:ascii="Times New Roman" w:hAnsi="Times New Roman"/>
                <w:szCs w:val="28"/>
                <w:lang w:val="uk-UA"/>
              </w:rPr>
              <w:t>Молодий житель м. Обухів Обухівської міської територіальної громади</w:t>
            </w:r>
            <w:r w:rsidR="00CE0924" w:rsidRPr="004D39CF">
              <w:rPr>
                <w:rFonts w:ascii="Times New Roman" w:hAnsi="Times New Roman"/>
                <w:szCs w:val="28"/>
                <w:lang w:val="uk-UA"/>
              </w:rPr>
              <w:t>.</w:t>
            </w:r>
          </w:p>
        </w:tc>
      </w:tr>
      <w:tr w:rsidR="00CE0924" w14:paraId="24AC5080" w14:textId="77777777" w:rsidTr="004659D1">
        <w:tc>
          <w:tcPr>
            <w:tcW w:w="704" w:type="dxa"/>
          </w:tcPr>
          <w:p w14:paraId="4CC8C455" w14:textId="23FC9DCE" w:rsidR="00CE0924" w:rsidRPr="004D39CF" w:rsidRDefault="00CE0924" w:rsidP="004D39CF">
            <w:pPr>
              <w:overflowPunct/>
              <w:autoSpaceDE/>
              <w:autoSpaceDN/>
              <w:adjustRightInd/>
              <w:ind w:right="-286"/>
              <w:rPr>
                <w:rFonts w:ascii="Times New Roman" w:hAnsi="Times New Roman"/>
                <w:szCs w:val="28"/>
                <w:lang w:val="uk-UA"/>
              </w:rPr>
            </w:pPr>
            <w:r w:rsidRPr="004D39CF">
              <w:rPr>
                <w:rFonts w:ascii="Times New Roman" w:hAnsi="Times New Roman"/>
                <w:szCs w:val="28"/>
                <w:lang w:val="uk-UA"/>
              </w:rPr>
              <w:t>2.</w:t>
            </w:r>
          </w:p>
        </w:tc>
        <w:tc>
          <w:tcPr>
            <w:tcW w:w="4111" w:type="dxa"/>
          </w:tcPr>
          <w:p w14:paraId="4D20CCAA" w14:textId="03026156" w:rsidR="00CE0924" w:rsidRPr="004D39CF" w:rsidRDefault="00CE0924" w:rsidP="004D39CF">
            <w:pPr>
              <w:overflowPunct/>
              <w:autoSpaceDE/>
              <w:autoSpaceDN/>
              <w:adjustRightInd/>
              <w:ind w:right="-286"/>
              <w:rPr>
                <w:rFonts w:ascii="Times New Roman" w:hAnsi="Times New Roman"/>
                <w:szCs w:val="28"/>
                <w:lang w:val="uk-UA"/>
              </w:rPr>
            </w:pPr>
            <w:r w:rsidRPr="004D39CF">
              <w:rPr>
                <w:rFonts w:ascii="Times New Roman" w:hAnsi="Times New Roman"/>
                <w:szCs w:val="28"/>
                <w:lang w:val="uk-UA"/>
              </w:rPr>
              <w:t>Северин Алла Сергіївна</w:t>
            </w:r>
          </w:p>
        </w:tc>
        <w:tc>
          <w:tcPr>
            <w:tcW w:w="4819" w:type="dxa"/>
          </w:tcPr>
          <w:p w14:paraId="7E588326" w14:textId="39CCAF95" w:rsidR="00CE0924" w:rsidRPr="004D39CF" w:rsidRDefault="00CE0924" w:rsidP="006152AF">
            <w:pPr>
              <w:overflowPunct/>
              <w:autoSpaceDE/>
              <w:autoSpaceDN/>
              <w:adjustRightInd/>
              <w:ind w:right="27"/>
              <w:rPr>
                <w:rFonts w:ascii="Times New Roman" w:hAnsi="Times New Roman"/>
                <w:szCs w:val="28"/>
                <w:lang w:val="uk-UA"/>
              </w:rPr>
            </w:pPr>
            <w:r w:rsidRPr="004D39CF">
              <w:rPr>
                <w:rFonts w:ascii="Times New Roman" w:hAnsi="Times New Roman"/>
                <w:szCs w:val="28"/>
                <w:lang w:val="uk-UA"/>
              </w:rPr>
              <w:t>Молодий житель м. Обухів Обухівської міської територіальної громади.</w:t>
            </w:r>
          </w:p>
        </w:tc>
      </w:tr>
      <w:tr w:rsidR="00CE0924" w14:paraId="4DBC33E5" w14:textId="77777777" w:rsidTr="004659D1">
        <w:tc>
          <w:tcPr>
            <w:tcW w:w="704" w:type="dxa"/>
          </w:tcPr>
          <w:p w14:paraId="0199168B" w14:textId="3CC11C19" w:rsidR="00CE0924" w:rsidRPr="004D39CF" w:rsidRDefault="00CE0924" w:rsidP="004D39CF">
            <w:pPr>
              <w:overflowPunct/>
              <w:autoSpaceDE/>
              <w:autoSpaceDN/>
              <w:adjustRightInd/>
              <w:ind w:right="-286"/>
              <w:rPr>
                <w:rFonts w:ascii="Times New Roman" w:hAnsi="Times New Roman"/>
                <w:szCs w:val="28"/>
                <w:lang w:val="uk-UA"/>
              </w:rPr>
            </w:pPr>
            <w:r w:rsidRPr="004D39CF">
              <w:rPr>
                <w:rFonts w:ascii="Times New Roman" w:hAnsi="Times New Roman"/>
                <w:szCs w:val="28"/>
                <w:lang w:val="uk-UA"/>
              </w:rPr>
              <w:t>3.</w:t>
            </w:r>
          </w:p>
        </w:tc>
        <w:tc>
          <w:tcPr>
            <w:tcW w:w="4111" w:type="dxa"/>
          </w:tcPr>
          <w:p w14:paraId="69029661" w14:textId="4FBEF783" w:rsidR="00CE0924" w:rsidRPr="004D39CF" w:rsidRDefault="00CE0924" w:rsidP="004D39CF">
            <w:pPr>
              <w:overflowPunct/>
              <w:autoSpaceDE/>
              <w:autoSpaceDN/>
              <w:adjustRightInd/>
              <w:ind w:right="-286"/>
              <w:rPr>
                <w:rFonts w:ascii="Times New Roman" w:hAnsi="Times New Roman"/>
                <w:szCs w:val="28"/>
                <w:lang w:val="uk-UA"/>
              </w:rPr>
            </w:pPr>
            <w:r w:rsidRPr="004D39CF">
              <w:rPr>
                <w:rFonts w:ascii="Times New Roman" w:hAnsi="Times New Roman"/>
                <w:szCs w:val="28"/>
                <w:lang w:val="uk-UA"/>
              </w:rPr>
              <w:t>Жигалюк Анна Віталіївна</w:t>
            </w:r>
          </w:p>
        </w:tc>
        <w:tc>
          <w:tcPr>
            <w:tcW w:w="4819" w:type="dxa"/>
          </w:tcPr>
          <w:p w14:paraId="234FF6CF" w14:textId="3749C2F3" w:rsidR="00CE0924" w:rsidRPr="004D39CF" w:rsidRDefault="004D39CF" w:rsidP="006152AF">
            <w:pPr>
              <w:overflowPunct/>
              <w:autoSpaceDE/>
              <w:autoSpaceDN/>
              <w:adjustRightInd/>
              <w:ind w:right="27"/>
              <w:rPr>
                <w:rFonts w:ascii="Times New Roman" w:hAnsi="Times New Roman"/>
                <w:szCs w:val="28"/>
                <w:lang w:val="uk-UA"/>
              </w:rPr>
            </w:pPr>
            <w:r w:rsidRPr="004D39CF">
              <w:rPr>
                <w:rFonts w:ascii="Times New Roman" w:hAnsi="Times New Roman"/>
                <w:szCs w:val="28"/>
                <w:lang w:val="uk-UA"/>
              </w:rPr>
              <w:t>Представниця громадської організації «Фенікс ОМ»</w:t>
            </w:r>
          </w:p>
        </w:tc>
      </w:tr>
      <w:tr w:rsidR="00CE0924" w14:paraId="412A86D8" w14:textId="77777777" w:rsidTr="004659D1">
        <w:tc>
          <w:tcPr>
            <w:tcW w:w="704" w:type="dxa"/>
          </w:tcPr>
          <w:p w14:paraId="481FCA15" w14:textId="6401FB4C" w:rsidR="00CE0924" w:rsidRPr="004D39CF" w:rsidRDefault="004D39CF" w:rsidP="004D39CF">
            <w:pPr>
              <w:overflowPunct/>
              <w:autoSpaceDE/>
              <w:autoSpaceDN/>
              <w:adjustRightInd/>
              <w:ind w:right="-286"/>
              <w:rPr>
                <w:rFonts w:ascii="Times New Roman" w:hAnsi="Times New Roman"/>
                <w:szCs w:val="28"/>
                <w:lang w:val="uk-UA"/>
              </w:rPr>
            </w:pPr>
            <w:r w:rsidRPr="004D39CF">
              <w:rPr>
                <w:rFonts w:ascii="Times New Roman" w:hAnsi="Times New Roman"/>
                <w:szCs w:val="28"/>
                <w:lang w:val="uk-UA"/>
              </w:rPr>
              <w:t>4.</w:t>
            </w:r>
          </w:p>
        </w:tc>
        <w:tc>
          <w:tcPr>
            <w:tcW w:w="4111" w:type="dxa"/>
          </w:tcPr>
          <w:p w14:paraId="06986511" w14:textId="4FB1689A" w:rsidR="00CE0924" w:rsidRPr="004D39CF" w:rsidRDefault="004D39CF" w:rsidP="004D39CF">
            <w:pPr>
              <w:overflowPunct/>
              <w:autoSpaceDE/>
              <w:autoSpaceDN/>
              <w:adjustRightInd/>
              <w:ind w:right="-286"/>
              <w:rPr>
                <w:rFonts w:ascii="Times New Roman" w:hAnsi="Times New Roman"/>
                <w:szCs w:val="28"/>
                <w:lang w:val="uk-UA"/>
              </w:rPr>
            </w:pPr>
            <w:r w:rsidRPr="004D39CF">
              <w:rPr>
                <w:rFonts w:ascii="Times New Roman" w:hAnsi="Times New Roman"/>
                <w:szCs w:val="28"/>
              </w:rPr>
              <w:t>Яценко Василь Вікторович</w:t>
            </w:r>
          </w:p>
        </w:tc>
        <w:tc>
          <w:tcPr>
            <w:tcW w:w="4819" w:type="dxa"/>
          </w:tcPr>
          <w:p w14:paraId="1F6A040F" w14:textId="6776CD4F" w:rsidR="00CE0924" w:rsidRPr="004D39CF" w:rsidRDefault="004D39CF" w:rsidP="006152AF">
            <w:pPr>
              <w:overflowPunct/>
              <w:autoSpaceDE/>
              <w:autoSpaceDN/>
              <w:adjustRightInd/>
              <w:ind w:right="27"/>
              <w:rPr>
                <w:rFonts w:ascii="Times New Roman" w:hAnsi="Times New Roman"/>
                <w:szCs w:val="28"/>
                <w:lang w:val="uk-UA"/>
              </w:rPr>
            </w:pPr>
            <w:r w:rsidRPr="004D39CF">
              <w:rPr>
                <w:rFonts w:ascii="Times New Roman" w:hAnsi="Times New Roman"/>
                <w:szCs w:val="28"/>
                <w:lang w:val="uk-UA"/>
              </w:rPr>
              <w:t>Молодий житель м. Обухів Обухівської міської територіальної громади.</w:t>
            </w:r>
          </w:p>
        </w:tc>
      </w:tr>
      <w:tr w:rsidR="00CE0924" w14:paraId="77221460" w14:textId="77777777" w:rsidTr="004659D1">
        <w:tc>
          <w:tcPr>
            <w:tcW w:w="704" w:type="dxa"/>
          </w:tcPr>
          <w:p w14:paraId="1783ECAE" w14:textId="03159695" w:rsidR="00CE0924" w:rsidRPr="00E23472" w:rsidRDefault="004D39CF" w:rsidP="00E23472">
            <w:pPr>
              <w:overflowPunct/>
              <w:autoSpaceDE/>
              <w:autoSpaceDN/>
              <w:adjustRightInd/>
              <w:ind w:right="-286"/>
              <w:rPr>
                <w:rFonts w:ascii="Times New Roman" w:hAnsi="Times New Roman"/>
                <w:szCs w:val="28"/>
                <w:lang w:val="uk-UA"/>
              </w:rPr>
            </w:pPr>
            <w:r w:rsidRPr="00E23472">
              <w:rPr>
                <w:rFonts w:ascii="Times New Roman" w:hAnsi="Times New Roman"/>
                <w:szCs w:val="28"/>
                <w:lang w:val="uk-UA"/>
              </w:rPr>
              <w:t>5.</w:t>
            </w:r>
          </w:p>
        </w:tc>
        <w:tc>
          <w:tcPr>
            <w:tcW w:w="4111" w:type="dxa"/>
          </w:tcPr>
          <w:p w14:paraId="3B1B8B61" w14:textId="2B686008" w:rsidR="00CE0924" w:rsidRPr="00E23472" w:rsidRDefault="004D39CF" w:rsidP="00E23472">
            <w:pPr>
              <w:overflowPunct/>
              <w:autoSpaceDE/>
              <w:autoSpaceDN/>
              <w:adjustRightInd/>
              <w:ind w:right="-286"/>
              <w:rPr>
                <w:rFonts w:ascii="Times New Roman" w:hAnsi="Times New Roman"/>
                <w:szCs w:val="28"/>
                <w:lang w:val="uk-UA"/>
              </w:rPr>
            </w:pPr>
            <w:r w:rsidRPr="00E23472">
              <w:rPr>
                <w:rFonts w:ascii="Times New Roman" w:hAnsi="Times New Roman"/>
                <w:szCs w:val="28"/>
              </w:rPr>
              <w:t>Нечитайло Олександр Володимирович</w:t>
            </w:r>
          </w:p>
        </w:tc>
        <w:tc>
          <w:tcPr>
            <w:tcW w:w="4819" w:type="dxa"/>
          </w:tcPr>
          <w:p w14:paraId="2ABEDC9C" w14:textId="3FD8BFE8" w:rsidR="00CE0924" w:rsidRPr="00E23472" w:rsidRDefault="004D39CF"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tr w:rsidR="00CE0924" w14:paraId="0261FF44" w14:textId="77777777" w:rsidTr="004659D1">
        <w:tc>
          <w:tcPr>
            <w:tcW w:w="704" w:type="dxa"/>
          </w:tcPr>
          <w:p w14:paraId="6AD75FE5" w14:textId="564E5AD4" w:rsidR="00CE0924" w:rsidRPr="00E23472" w:rsidRDefault="001B6C9A" w:rsidP="00E23472">
            <w:pPr>
              <w:overflowPunct/>
              <w:autoSpaceDE/>
              <w:autoSpaceDN/>
              <w:adjustRightInd/>
              <w:ind w:right="-286"/>
              <w:rPr>
                <w:rFonts w:ascii="Times New Roman" w:hAnsi="Times New Roman"/>
                <w:szCs w:val="28"/>
                <w:lang w:val="uk-UA"/>
              </w:rPr>
            </w:pPr>
            <w:r>
              <w:rPr>
                <w:rFonts w:ascii="Times New Roman" w:hAnsi="Times New Roman"/>
                <w:szCs w:val="28"/>
                <w:lang w:val="uk-UA"/>
              </w:rPr>
              <w:t>6</w:t>
            </w:r>
            <w:r w:rsidR="00E23472" w:rsidRPr="00E23472">
              <w:rPr>
                <w:rFonts w:ascii="Times New Roman" w:hAnsi="Times New Roman"/>
                <w:szCs w:val="28"/>
                <w:lang w:val="uk-UA"/>
              </w:rPr>
              <w:t>.</w:t>
            </w:r>
          </w:p>
        </w:tc>
        <w:tc>
          <w:tcPr>
            <w:tcW w:w="4111" w:type="dxa"/>
          </w:tcPr>
          <w:p w14:paraId="6386B8BE" w14:textId="15A42253" w:rsidR="00CE0924"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rPr>
              <w:t>Григорук Маргарита Вікторівна</w:t>
            </w:r>
          </w:p>
        </w:tc>
        <w:tc>
          <w:tcPr>
            <w:tcW w:w="4819" w:type="dxa"/>
          </w:tcPr>
          <w:p w14:paraId="426A483C" w14:textId="49F42FFC" w:rsidR="00CE0924" w:rsidRPr="00E23472" w:rsidRDefault="00E23472"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Представниця Ініціативної групи «Центурія»</w:t>
            </w:r>
            <w:r>
              <w:rPr>
                <w:rFonts w:ascii="Times New Roman" w:hAnsi="Times New Roman"/>
                <w:szCs w:val="28"/>
                <w:lang w:val="uk-UA"/>
              </w:rPr>
              <w:t>.</w:t>
            </w:r>
          </w:p>
        </w:tc>
      </w:tr>
      <w:tr w:rsidR="00E23472" w14:paraId="0DF0CF40" w14:textId="77777777" w:rsidTr="004659D1">
        <w:tc>
          <w:tcPr>
            <w:tcW w:w="704" w:type="dxa"/>
          </w:tcPr>
          <w:p w14:paraId="6AE8DA30" w14:textId="5C888AD3" w:rsidR="00E23472" w:rsidRPr="00E23472" w:rsidRDefault="001B6C9A" w:rsidP="00E23472">
            <w:pPr>
              <w:overflowPunct/>
              <w:autoSpaceDE/>
              <w:autoSpaceDN/>
              <w:adjustRightInd/>
              <w:ind w:right="-286"/>
              <w:rPr>
                <w:rFonts w:ascii="Times New Roman" w:hAnsi="Times New Roman"/>
                <w:szCs w:val="28"/>
                <w:lang w:val="uk-UA"/>
              </w:rPr>
            </w:pPr>
            <w:r>
              <w:rPr>
                <w:rFonts w:ascii="Times New Roman" w:hAnsi="Times New Roman"/>
                <w:szCs w:val="28"/>
                <w:lang w:val="uk-UA"/>
              </w:rPr>
              <w:t>7</w:t>
            </w:r>
            <w:r w:rsidR="00E23472" w:rsidRPr="00E23472">
              <w:rPr>
                <w:rFonts w:ascii="Times New Roman" w:hAnsi="Times New Roman"/>
                <w:szCs w:val="28"/>
                <w:lang w:val="uk-UA"/>
              </w:rPr>
              <w:t>.</w:t>
            </w:r>
          </w:p>
        </w:tc>
        <w:tc>
          <w:tcPr>
            <w:tcW w:w="4111" w:type="dxa"/>
          </w:tcPr>
          <w:p w14:paraId="020740E1" w14:textId="55C7BDEF"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lang w:val="uk-UA"/>
              </w:rPr>
              <w:t>Желеток Тамара Миколаївна</w:t>
            </w:r>
          </w:p>
        </w:tc>
        <w:tc>
          <w:tcPr>
            <w:tcW w:w="4819" w:type="dxa"/>
          </w:tcPr>
          <w:p w14:paraId="6B509854" w14:textId="2E9FBB52" w:rsidR="00E23472" w:rsidRPr="00E23472" w:rsidRDefault="00E23472"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с. Красне Перше Обухівської міської територіальної громади.</w:t>
            </w:r>
          </w:p>
        </w:tc>
      </w:tr>
      <w:tr w:rsidR="00E23472" w14:paraId="7E4F7D06" w14:textId="77777777" w:rsidTr="004659D1">
        <w:tc>
          <w:tcPr>
            <w:tcW w:w="704" w:type="dxa"/>
          </w:tcPr>
          <w:p w14:paraId="6A4B70B0" w14:textId="60041D8C" w:rsidR="00E23472" w:rsidRPr="00E23472" w:rsidRDefault="001B6C9A" w:rsidP="00E23472">
            <w:pPr>
              <w:overflowPunct/>
              <w:autoSpaceDE/>
              <w:autoSpaceDN/>
              <w:adjustRightInd/>
              <w:ind w:right="-286"/>
              <w:rPr>
                <w:rFonts w:ascii="Times New Roman" w:hAnsi="Times New Roman"/>
                <w:szCs w:val="28"/>
                <w:lang w:val="uk-UA"/>
              </w:rPr>
            </w:pPr>
            <w:r>
              <w:rPr>
                <w:rFonts w:ascii="Times New Roman" w:hAnsi="Times New Roman"/>
                <w:szCs w:val="28"/>
                <w:lang w:val="uk-UA"/>
              </w:rPr>
              <w:t>8</w:t>
            </w:r>
            <w:r w:rsidR="00E23472" w:rsidRPr="00E23472">
              <w:rPr>
                <w:rFonts w:ascii="Times New Roman" w:hAnsi="Times New Roman"/>
                <w:szCs w:val="28"/>
                <w:lang w:val="uk-UA"/>
              </w:rPr>
              <w:t>.</w:t>
            </w:r>
          </w:p>
        </w:tc>
        <w:tc>
          <w:tcPr>
            <w:tcW w:w="4111" w:type="dxa"/>
          </w:tcPr>
          <w:p w14:paraId="6B2EF0BE" w14:textId="2144BC35"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rPr>
              <w:t>Векла Олексій Олексійович</w:t>
            </w:r>
          </w:p>
        </w:tc>
        <w:tc>
          <w:tcPr>
            <w:tcW w:w="4819" w:type="dxa"/>
          </w:tcPr>
          <w:p w14:paraId="02D69CF1" w14:textId="1D887B7A" w:rsidR="00E23472" w:rsidRPr="00E23472" w:rsidRDefault="00E23472"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с. Слобідка Обухівської міської територіальної громади.</w:t>
            </w:r>
          </w:p>
        </w:tc>
      </w:tr>
      <w:tr w:rsidR="00E23472" w14:paraId="7B931729" w14:textId="77777777" w:rsidTr="004659D1">
        <w:tc>
          <w:tcPr>
            <w:tcW w:w="704" w:type="dxa"/>
          </w:tcPr>
          <w:p w14:paraId="339E98BD" w14:textId="250066B4" w:rsidR="00E23472" w:rsidRPr="00E23472" w:rsidRDefault="001B6C9A" w:rsidP="00E23472">
            <w:pPr>
              <w:overflowPunct/>
              <w:autoSpaceDE/>
              <w:autoSpaceDN/>
              <w:adjustRightInd/>
              <w:ind w:right="-286"/>
              <w:rPr>
                <w:rFonts w:ascii="Times New Roman" w:hAnsi="Times New Roman"/>
                <w:szCs w:val="28"/>
                <w:lang w:val="uk-UA"/>
              </w:rPr>
            </w:pPr>
            <w:r>
              <w:rPr>
                <w:rFonts w:ascii="Times New Roman" w:hAnsi="Times New Roman"/>
                <w:szCs w:val="28"/>
                <w:lang w:val="uk-UA"/>
              </w:rPr>
              <w:t>9</w:t>
            </w:r>
            <w:r w:rsidR="00E23472" w:rsidRPr="00E23472">
              <w:rPr>
                <w:rFonts w:ascii="Times New Roman" w:hAnsi="Times New Roman"/>
                <w:szCs w:val="28"/>
                <w:lang w:val="uk-UA"/>
              </w:rPr>
              <w:t>.</w:t>
            </w:r>
          </w:p>
        </w:tc>
        <w:tc>
          <w:tcPr>
            <w:tcW w:w="4111" w:type="dxa"/>
          </w:tcPr>
          <w:p w14:paraId="665656EF" w14:textId="20C54FF2"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rPr>
              <w:t>Жур</w:t>
            </w:r>
            <w:r w:rsidR="00600DD8">
              <w:rPr>
                <w:rFonts w:ascii="Times New Roman" w:hAnsi="Times New Roman"/>
                <w:szCs w:val="28"/>
                <w:lang w:val="uk-UA"/>
              </w:rPr>
              <w:t>а</w:t>
            </w:r>
            <w:r w:rsidRPr="00E23472">
              <w:rPr>
                <w:rFonts w:ascii="Times New Roman" w:hAnsi="Times New Roman"/>
                <w:szCs w:val="28"/>
              </w:rPr>
              <w:t>вська Владислава Іванівна</w:t>
            </w:r>
          </w:p>
        </w:tc>
        <w:tc>
          <w:tcPr>
            <w:tcW w:w="4819" w:type="dxa"/>
          </w:tcPr>
          <w:p w14:paraId="19520B95" w14:textId="050FCB3A" w:rsidR="00E23472" w:rsidRPr="00E23472" w:rsidRDefault="00E23472"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с. Нещерів Обухівської міської територіальної громади</w:t>
            </w:r>
            <w:r>
              <w:rPr>
                <w:rFonts w:ascii="Times New Roman" w:hAnsi="Times New Roman"/>
                <w:szCs w:val="28"/>
                <w:lang w:val="uk-UA"/>
              </w:rPr>
              <w:t>.</w:t>
            </w:r>
          </w:p>
        </w:tc>
      </w:tr>
      <w:tr w:rsidR="00E23472" w14:paraId="7B0566AD" w14:textId="77777777" w:rsidTr="004659D1">
        <w:tc>
          <w:tcPr>
            <w:tcW w:w="704" w:type="dxa"/>
          </w:tcPr>
          <w:p w14:paraId="54EC7D66" w14:textId="545AE7A8"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lang w:val="uk-UA"/>
              </w:rPr>
              <w:t>1</w:t>
            </w:r>
            <w:r w:rsidR="001B6C9A">
              <w:rPr>
                <w:rFonts w:ascii="Times New Roman" w:hAnsi="Times New Roman"/>
                <w:szCs w:val="28"/>
                <w:lang w:val="uk-UA"/>
              </w:rPr>
              <w:t>0</w:t>
            </w:r>
            <w:r w:rsidRPr="00E23472">
              <w:rPr>
                <w:rFonts w:ascii="Times New Roman" w:hAnsi="Times New Roman"/>
                <w:szCs w:val="28"/>
                <w:lang w:val="uk-UA"/>
              </w:rPr>
              <w:t>.</w:t>
            </w:r>
          </w:p>
        </w:tc>
        <w:tc>
          <w:tcPr>
            <w:tcW w:w="4111" w:type="dxa"/>
          </w:tcPr>
          <w:p w14:paraId="0F93957D" w14:textId="0A7C41EA"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rPr>
              <w:t>Яценко Олена Богданівна</w:t>
            </w:r>
          </w:p>
        </w:tc>
        <w:tc>
          <w:tcPr>
            <w:tcW w:w="4819" w:type="dxa"/>
          </w:tcPr>
          <w:p w14:paraId="2BDA9150" w14:textId="7E8332DE" w:rsidR="00E23472" w:rsidRPr="00E23472" w:rsidRDefault="00E23472"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tr w:rsidR="00E23472" w14:paraId="497AB9DC" w14:textId="77777777" w:rsidTr="004659D1">
        <w:tc>
          <w:tcPr>
            <w:tcW w:w="704" w:type="dxa"/>
          </w:tcPr>
          <w:p w14:paraId="2B84CDB3" w14:textId="4F64F752"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lang w:val="uk-UA"/>
              </w:rPr>
              <w:t>1</w:t>
            </w:r>
            <w:r w:rsidR="001B6C9A">
              <w:rPr>
                <w:rFonts w:ascii="Times New Roman" w:hAnsi="Times New Roman"/>
                <w:szCs w:val="28"/>
                <w:lang w:val="uk-UA"/>
              </w:rPr>
              <w:t>1</w:t>
            </w:r>
            <w:r w:rsidRPr="00E23472">
              <w:rPr>
                <w:rFonts w:ascii="Times New Roman" w:hAnsi="Times New Roman"/>
                <w:szCs w:val="28"/>
                <w:lang w:val="uk-UA"/>
              </w:rPr>
              <w:t>.</w:t>
            </w:r>
          </w:p>
        </w:tc>
        <w:tc>
          <w:tcPr>
            <w:tcW w:w="4111" w:type="dxa"/>
          </w:tcPr>
          <w:p w14:paraId="20D41862" w14:textId="0C47AC1E"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rPr>
              <w:t>Іщенко Анна Сергіївна</w:t>
            </w:r>
          </w:p>
        </w:tc>
        <w:tc>
          <w:tcPr>
            <w:tcW w:w="4819" w:type="dxa"/>
          </w:tcPr>
          <w:p w14:paraId="03B81E9A" w14:textId="02EBCAA0" w:rsidR="00E23472" w:rsidRPr="00E23472" w:rsidRDefault="00E23472"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tr w:rsidR="00E23472" w14:paraId="490DFF1F" w14:textId="77777777" w:rsidTr="004659D1">
        <w:tc>
          <w:tcPr>
            <w:tcW w:w="704" w:type="dxa"/>
          </w:tcPr>
          <w:p w14:paraId="04390471" w14:textId="5692A9BF"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lang w:val="uk-UA"/>
              </w:rPr>
              <w:t>1</w:t>
            </w:r>
            <w:r w:rsidR="001B6C9A">
              <w:rPr>
                <w:rFonts w:ascii="Times New Roman" w:hAnsi="Times New Roman"/>
                <w:szCs w:val="28"/>
                <w:lang w:val="uk-UA"/>
              </w:rPr>
              <w:t>2</w:t>
            </w:r>
            <w:r w:rsidRPr="00E23472">
              <w:rPr>
                <w:rFonts w:ascii="Times New Roman" w:hAnsi="Times New Roman"/>
                <w:szCs w:val="28"/>
                <w:lang w:val="uk-UA"/>
              </w:rPr>
              <w:t>.</w:t>
            </w:r>
          </w:p>
        </w:tc>
        <w:tc>
          <w:tcPr>
            <w:tcW w:w="4111" w:type="dxa"/>
          </w:tcPr>
          <w:p w14:paraId="1A6C1C86" w14:textId="33039C4E" w:rsidR="00E23472" w:rsidRPr="00E23472" w:rsidRDefault="00E23472" w:rsidP="00E23472">
            <w:pPr>
              <w:overflowPunct/>
              <w:autoSpaceDE/>
              <w:autoSpaceDN/>
              <w:adjustRightInd/>
              <w:ind w:right="-286"/>
              <w:rPr>
                <w:rFonts w:ascii="Times New Roman" w:hAnsi="Times New Roman"/>
                <w:szCs w:val="28"/>
                <w:lang w:val="uk-UA"/>
              </w:rPr>
            </w:pPr>
            <w:r w:rsidRPr="00E23472">
              <w:rPr>
                <w:rFonts w:ascii="Times New Roman" w:hAnsi="Times New Roman"/>
                <w:szCs w:val="28"/>
              </w:rPr>
              <w:t>Письмак Софія Михайлівна</w:t>
            </w:r>
          </w:p>
        </w:tc>
        <w:tc>
          <w:tcPr>
            <w:tcW w:w="4819" w:type="dxa"/>
          </w:tcPr>
          <w:p w14:paraId="408F005E" w14:textId="6E3B3C94" w:rsidR="00E23472" w:rsidRPr="00E23472" w:rsidRDefault="00E23472"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tr w:rsidR="00E23472" w14:paraId="514DF7EF" w14:textId="77777777" w:rsidTr="004659D1">
        <w:tc>
          <w:tcPr>
            <w:tcW w:w="704" w:type="dxa"/>
          </w:tcPr>
          <w:p w14:paraId="39013475" w14:textId="7B7D80E8" w:rsidR="00E23472" w:rsidRPr="002638FE" w:rsidRDefault="00E23472" w:rsidP="002638FE">
            <w:pPr>
              <w:overflowPunct/>
              <w:autoSpaceDE/>
              <w:autoSpaceDN/>
              <w:adjustRightInd/>
              <w:ind w:right="-286"/>
              <w:rPr>
                <w:rFonts w:ascii="Times New Roman" w:hAnsi="Times New Roman"/>
                <w:szCs w:val="28"/>
                <w:lang w:val="uk-UA"/>
              </w:rPr>
            </w:pPr>
            <w:r w:rsidRPr="002638FE">
              <w:rPr>
                <w:rFonts w:ascii="Times New Roman" w:hAnsi="Times New Roman"/>
                <w:szCs w:val="28"/>
                <w:lang w:val="uk-UA"/>
              </w:rPr>
              <w:lastRenderedPageBreak/>
              <w:t>1</w:t>
            </w:r>
            <w:r w:rsidR="001B6C9A">
              <w:rPr>
                <w:rFonts w:ascii="Times New Roman" w:hAnsi="Times New Roman"/>
                <w:szCs w:val="28"/>
                <w:lang w:val="uk-UA"/>
              </w:rPr>
              <w:t>3</w:t>
            </w:r>
            <w:r w:rsidRPr="002638FE">
              <w:rPr>
                <w:rFonts w:ascii="Times New Roman" w:hAnsi="Times New Roman"/>
                <w:szCs w:val="28"/>
                <w:lang w:val="uk-UA"/>
              </w:rPr>
              <w:t>.</w:t>
            </w:r>
          </w:p>
        </w:tc>
        <w:tc>
          <w:tcPr>
            <w:tcW w:w="4111" w:type="dxa"/>
          </w:tcPr>
          <w:p w14:paraId="7E46516E" w14:textId="369A52C8" w:rsidR="00E23472" w:rsidRPr="002638FE" w:rsidRDefault="00E23472" w:rsidP="002638FE">
            <w:pPr>
              <w:overflowPunct/>
              <w:autoSpaceDE/>
              <w:autoSpaceDN/>
              <w:adjustRightInd/>
              <w:ind w:right="-286"/>
              <w:rPr>
                <w:rFonts w:ascii="Times New Roman" w:hAnsi="Times New Roman"/>
                <w:szCs w:val="28"/>
                <w:lang w:val="uk-UA"/>
              </w:rPr>
            </w:pPr>
            <w:r w:rsidRPr="002638FE">
              <w:rPr>
                <w:rFonts w:ascii="Times New Roman" w:hAnsi="Times New Roman"/>
                <w:szCs w:val="28"/>
                <w:lang w:val="uk-UA"/>
              </w:rPr>
              <w:t>Костюкова Юлія Олександрівна</w:t>
            </w:r>
          </w:p>
        </w:tc>
        <w:tc>
          <w:tcPr>
            <w:tcW w:w="4819" w:type="dxa"/>
          </w:tcPr>
          <w:p w14:paraId="6AAEDC80" w14:textId="5F78C1A3" w:rsidR="00E23472" w:rsidRPr="002638FE" w:rsidRDefault="002638FE" w:rsidP="006152AF">
            <w:pPr>
              <w:overflowPunct/>
              <w:autoSpaceDE/>
              <w:autoSpaceDN/>
              <w:adjustRightInd/>
              <w:ind w:right="27"/>
              <w:rPr>
                <w:rFonts w:ascii="Times New Roman" w:hAnsi="Times New Roman"/>
                <w:szCs w:val="28"/>
                <w:lang w:val="uk-UA"/>
              </w:rPr>
            </w:pPr>
            <w:r w:rsidRPr="002638FE">
              <w:rPr>
                <w:rFonts w:ascii="Times New Roman" w:hAnsi="Times New Roman"/>
                <w:szCs w:val="28"/>
                <w:lang w:val="uk-UA"/>
              </w:rPr>
              <w:t>Молодий житель м. Обухів Обухівської міської територіальної громади.</w:t>
            </w:r>
          </w:p>
        </w:tc>
      </w:tr>
      <w:tr w:rsidR="00E23472" w14:paraId="7AD02C6F" w14:textId="77777777" w:rsidTr="004659D1">
        <w:trPr>
          <w:trHeight w:val="742"/>
        </w:trPr>
        <w:tc>
          <w:tcPr>
            <w:tcW w:w="704" w:type="dxa"/>
          </w:tcPr>
          <w:p w14:paraId="372D7912" w14:textId="2F0B6143" w:rsidR="00E23472" w:rsidRPr="002638FE" w:rsidRDefault="002638FE" w:rsidP="002638FE">
            <w:pPr>
              <w:overflowPunct/>
              <w:autoSpaceDE/>
              <w:autoSpaceDN/>
              <w:adjustRightInd/>
              <w:ind w:right="-286"/>
              <w:rPr>
                <w:rFonts w:ascii="Times New Roman" w:hAnsi="Times New Roman"/>
                <w:szCs w:val="28"/>
                <w:lang w:val="uk-UA"/>
              </w:rPr>
            </w:pPr>
            <w:r w:rsidRPr="002638FE">
              <w:rPr>
                <w:rFonts w:ascii="Times New Roman" w:hAnsi="Times New Roman"/>
                <w:szCs w:val="28"/>
                <w:lang w:val="uk-UA"/>
              </w:rPr>
              <w:t>1</w:t>
            </w:r>
            <w:r w:rsidR="001B6C9A">
              <w:rPr>
                <w:rFonts w:ascii="Times New Roman" w:hAnsi="Times New Roman"/>
                <w:szCs w:val="28"/>
                <w:lang w:val="uk-UA"/>
              </w:rPr>
              <w:t>4</w:t>
            </w:r>
            <w:r w:rsidRPr="002638FE">
              <w:rPr>
                <w:rFonts w:ascii="Times New Roman" w:hAnsi="Times New Roman"/>
                <w:szCs w:val="28"/>
                <w:lang w:val="uk-UA"/>
              </w:rPr>
              <w:t>.</w:t>
            </w:r>
          </w:p>
        </w:tc>
        <w:tc>
          <w:tcPr>
            <w:tcW w:w="4111" w:type="dxa"/>
          </w:tcPr>
          <w:p w14:paraId="668A7AEF" w14:textId="450245E6" w:rsidR="00E23472" w:rsidRPr="002638FE" w:rsidRDefault="002638FE" w:rsidP="002638FE">
            <w:pPr>
              <w:overflowPunct/>
              <w:autoSpaceDE/>
              <w:autoSpaceDN/>
              <w:adjustRightInd/>
              <w:ind w:right="-286"/>
              <w:rPr>
                <w:rFonts w:ascii="Times New Roman" w:hAnsi="Times New Roman"/>
                <w:szCs w:val="28"/>
                <w:lang w:val="uk-UA"/>
              </w:rPr>
            </w:pPr>
            <w:r w:rsidRPr="002638FE">
              <w:rPr>
                <w:rFonts w:ascii="Times New Roman" w:hAnsi="Times New Roman"/>
                <w:szCs w:val="28"/>
              </w:rPr>
              <w:t>Горохолінська Анастасія Кирилівна</w:t>
            </w:r>
          </w:p>
        </w:tc>
        <w:tc>
          <w:tcPr>
            <w:tcW w:w="4819" w:type="dxa"/>
          </w:tcPr>
          <w:p w14:paraId="699B0308" w14:textId="320EF641" w:rsidR="00E23472" w:rsidRPr="002638FE" w:rsidRDefault="002638FE" w:rsidP="006152AF">
            <w:pPr>
              <w:overflowPunct/>
              <w:autoSpaceDE/>
              <w:autoSpaceDN/>
              <w:adjustRightInd/>
              <w:ind w:right="27"/>
              <w:rPr>
                <w:rFonts w:ascii="Times New Roman" w:hAnsi="Times New Roman"/>
                <w:szCs w:val="28"/>
                <w:lang w:val="uk-UA"/>
              </w:rPr>
            </w:pPr>
            <w:r w:rsidRPr="002638FE">
              <w:rPr>
                <w:rFonts w:ascii="Times New Roman" w:hAnsi="Times New Roman"/>
                <w:szCs w:val="28"/>
                <w:lang w:val="uk-UA"/>
              </w:rPr>
              <w:t>Представниця Громадської організації СЦРМ «Нове покоління»</w:t>
            </w:r>
          </w:p>
        </w:tc>
      </w:tr>
      <w:tr w:rsidR="00E23472" w14:paraId="2A771157" w14:textId="77777777" w:rsidTr="004659D1">
        <w:tc>
          <w:tcPr>
            <w:tcW w:w="704" w:type="dxa"/>
          </w:tcPr>
          <w:p w14:paraId="7901A48A" w14:textId="0B2531C7" w:rsidR="00E23472" w:rsidRPr="002638FE" w:rsidRDefault="002638FE" w:rsidP="002638FE">
            <w:pPr>
              <w:overflowPunct/>
              <w:autoSpaceDE/>
              <w:autoSpaceDN/>
              <w:adjustRightInd/>
              <w:ind w:right="-286"/>
              <w:rPr>
                <w:rFonts w:ascii="Times New Roman" w:hAnsi="Times New Roman"/>
                <w:szCs w:val="28"/>
                <w:lang w:val="uk-UA"/>
              </w:rPr>
            </w:pPr>
            <w:r w:rsidRPr="002638FE">
              <w:rPr>
                <w:rFonts w:ascii="Times New Roman" w:hAnsi="Times New Roman"/>
                <w:szCs w:val="28"/>
                <w:lang w:val="uk-UA"/>
              </w:rPr>
              <w:t>1</w:t>
            </w:r>
            <w:r w:rsidR="001B6C9A">
              <w:rPr>
                <w:rFonts w:ascii="Times New Roman" w:hAnsi="Times New Roman"/>
                <w:szCs w:val="28"/>
                <w:lang w:val="uk-UA"/>
              </w:rPr>
              <w:t>5</w:t>
            </w:r>
            <w:r w:rsidRPr="002638FE">
              <w:rPr>
                <w:rFonts w:ascii="Times New Roman" w:hAnsi="Times New Roman"/>
                <w:szCs w:val="28"/>
                <w:lang w:val="uk-UA"/>
              </w:rPr>
              <w:t>.</w:t>
            </w:r>
          </w:p>
        </w:tc>
        <w:tc>
          <w:tcPr>
            <w:tcW w:w="4111" w:type="dxa"/>
          </w:tcPr>
          <w:p w14:paraId="4F122D21" w14:textId="720D1FB9" w:rsidR="00E23472" w:rsidRPr="002638FE" w:rsidRDefault="002638FE" w:rsidP="002638FE">
            <w:pPr>
              <w:overflowPunct/>
              <w:autoSpaceDE/>
              <w:autoSpaceDN/>
              <w:adjustRightInd/>
              <w:ind w:right="-286"/>
              <w:rPr>
                <w:rFonts w:ascii="Times New Roman" w:hAnsi="Times New Roman"/>
                <w:szCs w:val="28"/>
                <w:lang w:val="uk-UA"/>
              </w:rPr>
            </w:pPr>
            <w:r w:rsidRPr="002638FE">
              <w:rPr>
                <w:rFonts w:ascii="Times New Roman" w:hAnsi="Times New Roman"/>
                <w:szCs w:val="28"/>
                <w:lang w:val="uk-UA"/>
              </w:rPr>
              <w:t>Лосєва Марія Романівна</w:t>
            </w:r>
          </w:p>
        </w:tc>
        <w:tc>
          <w:tcPr>
            <w:tcW w:w="4819" w:type="dxa"/>
          </w:tcPr>
          <w:p w14:paraId="075A3384" w14:textId="5D472533" w:rsidR="00E23472" w:rsidRPr="002638FE" w:rsidRDefault="002638FE" w:rsidP="006152AF">
            <w:pPr>
              <w:overflowPunct/>
              <w:autoSpaceDE/>
              <w:autoSpaceDN/>
              <w:adjustRightInd/>
              <w:ind w:right="27"/>
              <w:rPr>
                <w:rFonts w:ascii="Times New Roman" w:hAnsi="Times New Roman"/>
                <w:szCs w:val="28"/>
                <w:lang w:val="uk-UA"/>
              </w:rPr>
            </w:pPr>
            <w:r w:rsidRPr="002638FE">
              <w:rPr>
                <w:rFonts w:ascii="Times New Roman" w:hAnsi="Times New Roman"/>
                <w:szCs w:val="28"/>
                <w:lang w:val="uk-UA"/>
              </w:rPr>
              <w:t>Представниця Загальноміської ініціативної групи громадських перетворень учнівського самоврядування м</w:t>
            </w:r>
            <w:r w:rsidR="00166066">
              <w:rPr>
                <w:rFonts w:ascii="Times New Roman" w:hAnsi="Times New Roman"/>
                <w:szCs w:val="28"/>
                <w:lang w:val="uk-UA"/>
              </w:rPr>
              <w:t>.</w:t>
            </w:r>
            <w:r w:rsidRPr="002638FE">
              <w:rPr>
                <w:rFonts w:ascii="Times New Roman" w:hAnsi="Times New Roman"/>
                <w:szCs w:val="28"/>
                <w:lang w:val="uk-UA"/>
              </w:rPr>
              <w:t xml:space="preserve"> Обухів</w:t>
            </w:r>
          </w:p>
        </w:tc>
      </w:tr>
      <w:tr w:rsidR="00E23472" w14:paraId="293EF6EF" w14:textId="77777777" w:rsidTr="004659D1">
        <w:tc>
          <w:tcPr>
            <w:tcW w:w="704" w:type="dxa"/>
          </w:tcPr>
          <w:p w14:paraId="34E10DE6" w14:textId="0F1131DA" w:rsidR="00E23472" w:rsidRPr="002638FE" w:rsidRDefault="002638FE" w:rsidP="002638FE">
            <w:pPr>
              <w:overflowPunct/>
              <w:autoSpaceDE/>
              <w:autoSpaceDN/>
              <w:adjustRightInd/>
              <w:ind w:right="-286"/>
              <w:rPr>
                <w:rFonts w:ascii="Times New Roman" w:hAnsi="Times New Roman"/>
                <w:szCs w:val="28"/>
                <w:lang w:val="uk-UA"/>
              </w:rPr>
            </w:pPr>
            <w:r w:rsidRPr="002638FE">
              <w:rPr>
                <w:rFonts w:ascii="Times New Roman" w:hAnsi="Times New Roman"/>
                <w:szCs w:val="28"/>
                <w:lang w:val="uk-UA"/>
              </w:rPr>
              <w:t>1</w:t>
            </w:r>
            <w:r w:rsidR="001B6C9A">
              <w:rPr>
                <w:rFonts w:ascii="Times New Roman" w:hAnsi="Times New Roman"/>
                <w:szCs w:val="28"/>
                <w:lang w:val="uk-UA"/>
              </w:rPr>
              <w:t>6</w:t>
            </w:r>
            <w:r w:rsidRPr="002638FE">
              <w:rPr>
                <w:rFonts w:ascii="Times New Roman" w:hAnsi="Times New Roman"/>
                <w:szCs w:val="28"/>
                <w:lang w:val="uk-UA"/>
              </w:rPr>
              <w:t>.</w:t>
            </w:r>
          </w:p>
        </w:tc>
        <w:tc>
          <w:tcPr>
            <w:tcW w:w="4111" w:type="dxa"/>
          </w:tcPr>
          <w:p w14:paraId="38DEFB7C" w14:textId="5D41EB54" w:rsidR="00E23472" w:rsidRPr="002638FE" w:rsidRDefault="002638FE" w:rsidP="002638FE">
            <w:pPr>
              <w:overflowPunct/>
              <w:autoSpaceDE/>
              <w:autoSpaceDN/>
              <w:adjustRightInd/>
              <w:ind w:right="-286"/>
              <w:rPr>
                <w:rFonts w:ascii="Times New Roman" w:hAnsi="Times New Roman"/>
                <w:szCs w:val="28"/>
                <w:lang w:val="uk-UA"/>
              </w:rPr>
            </w:pPr>
            <w:r w:rsidRPr="002638FE">
              <w:rPr>
                <w:rFonts w:ascii="Times New Roman" w:hAnsi="Times New Roman"/>
                <w:szCs w:val="28"/>
              </w:rPr>
              <w:t>Школяр Ірина Віталіївна</w:t>
            </w:r>
          </w:p>
        </w:tc>
        <w:tc>
          <w:tcPr>
            <w:tcW w:w="4819" w:type="dxa"/>
          </w:tcPr>
          <w:p w14:paraId="5D629019" w14:textId="4D993E9A" w:rsidR="00E23472" w:rsidRPr="002638FE" w:rsidRDefault="002638FE" w:rsidP="006152AF">
            <w:pPr>
              <w:overflowPunct/>
              <w:autoSpaceDE/>
              <w:autoSpaceDN/>
              <w:adjustRightInd/>
              <w:ind w:right="27"/>
              <w:rPr>
                <w:rFonts w:ascii="Times New Roman" w:hAnsi="Times New Roman"/>
                <w:szCs w:val="28"/>
                <w:lang w:val="uk-UA"/>
              </w:rPr>
            </w:pPr>
            <w:r w:rsidRPr="002638FE">
              <w:rPr>
                <w:rFonts w:ascii="Times New Roman" w:hAnsi="Times New Roman"/>
                <w:szCs w:val="28"/>
                <w:lang w:val="uk-UA"/>
              </w:rPr>
              <w:t>Представниця Молодіжного сектору при ВПО Обухівської міської ради</w:t>
            </w:r>
          </w:p>
        </w:tc>
      </w:tr>
      <w:tr w:rsidR="00E23472" w14:paraId="2764BD60" w14:textId="77777777" w:rsidTr="004659D1">
        <w:tc>
          <w:tcPr>
            <w:tcW w:w="704" w:type="dxa"/>
          </w:tcPr>
          <w:p w14:paraId="6F93FF38" w14:textId="4C700994" w:rsidR="00E23472" w:rsidRPr="002638FE" w:rsidRDefault="002638FE" w:rsidP="002638FE">
            <w:pPr>
              <w:overflowPunct/>
              <w:autoSpaceDE/>
              <w:autoSpaceDN/>
              <w:adjustRightInd/>
              <w:ind w:right="-286"/>
              <w:rPr>
                <w:rFonts w:ascii="Times New Roman" w:hAnsi="Times New Roman"/>
                <w:szCs w:val="28"/>
                <w:lang w:val="uk-UA"/>
              </w:rPr>
            </w:pPr>
            <w:r>
              <w:rPr>
                <w:rFonts w:ascii="Times New Roman" w:hAnsi="Times New Roman"/>
                <w:szCs w:val="28"/>
                <w:lang w:val="uk-UA"/>
              </w:rPr>
              <w:t>1</w:t>
            </w:r>
            <w:r w:rsidR="001B6C9A">
              <w:rPr>
                <w:rFonts w:ascii="Times New Roman" w:hAnsi="Times New Roman"/>
                <w:szCs w:val="28"/>
                <w:lang w:val="uk-UA"/>
              </w:rPr>
              <w:t>7</w:t>
            </w:r>
            <w:r>
              <w:rPr>
                <w:rFonts w:ascii="Times New Roman" w:hAnsi="Times New Roman"/>
                <w:szCs w:val="28"/>
                <w:lang w:val="uk-UA"/>
              </w:rPr>
              <w:t>.</w:t>
            </w:r>
          </w:p>
        </w:tc>
        <w:tc>
          <w:tcPr>
            <w:tcW w:w="4111" w:type="dxa"/>
          </w:tcPr>
          <w:p w14:paraId="1BB303BA" w14:textId="266A3157" w:rsidR="00E23472" w:rsidRPr="002638FE" w:rsidRDefault="002638FE" w:rsidP="002638FE">
            <w:pPr>
              <w:overflowPunct/>
              <w:autoSpaceDE/>
              <w:autoSpaceDN/>
              <w:adjustRightInd/>
              <w:ind w:right="-286"/>
              <w:rPr>
                <w:rFonts w:ascii="Times New Roman" w:hAnsi="Times New Roman"/>
                <w:szCs w:val="28"/>
                <w:lang w:val="uk-UA"/>
              </w:rPr>
            </w:pPr>
            <w:r w:rsidRPr="00480337">
              <w:rPr>
                <w:rFonts w:ascii="Times New Roman" w:hAnsi="Times New Roman"/>
                <w:szCs w:val="28"/>
              </w:rPr>
              <w:t>Бондаренко Валерія Володимирівна</w:t>
            </w:r>
          </w:p>
        </w:tc>
        <w:tc>
          <w:tcPr>
            <w:tcW w:w="4819" w:type="dxa"/>
          </w:tcPr>
          <w:p w14:paraId="3DA2BE21" w14:textId="6B268E63" w:rsidR="00E23472" w:rsidRPr="002638FE" w:rsidRDefault="002638FE"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tr w:rsidR="00E23472" w14:paraId="4D0A3D0A" w14:textId="77777777" w:rsidTr="004659D1">
        <w:tc>
          <w:tcPr>
            <w:tcW w:w="704" w:type="dxa"/>
          </w:tcPr>
          <w:p w14:paraId="5EC1C6FE" w14:textId="743A2FEA" w:rsidR="00E23472" w:rsidRPr="002638FE" w:rsidRDefault="001B6C9A" w:rsidP="002638FE">
            <w:pPr>
              <w:overflowPunct/>
              <w:autoSpaceDE/>
              <w:autoSpaceDN/>
              <w:adjustRightInd/>
              <w:ind w:right="-286"/>
              <w:rPr>
                <w:rFonts w:ascii="Times New Roman" w:hAnsi="Times New Roman"/>
                <w:szCs w:val="28"/>
                <w:lang w:val="uk-UA"/>
              </w:rPr>
            </w:pPr>
            <w:r>
              <w:rPr>
                <w:rFonts w:ascii="Times New Roman" w:hAnsi="Times New Roman"/>
                <w:szCs w:val="28"/>
                <w:lang w:val="uk-UA"/>
              </w:rPr>
              <w:t>18</w:t>
            </w:r>
            <w:r w:rsidR="002638FE">
              <w:rPr>
                <w:rFonts w:ascii="Times New Roman" w:hAnsi="Times New Roman"/>
                <w:szCs w:val="28"/>
                <w:lang w:val="uk-UA"/>
              </w:rPr>
              <w:t>.</w:t>
            </w:r>
          </w:p>
        </w:tc>
        <w:tc>
          <w:tcPr>
            <w:tcW w:w="4111" w:type="dxa"/>
          </w:tcPr>
          <w:p w14:paraId="4AFBE42D" w14:textId="78077E7C" w:rsidR="00E23472" w:rsidRPr="002638FE" w:rsidRDefault="002638FE" w:rsidP="002638FE">
            <w:pPr>
              <w:overflowPunct/>
              <w:autoSpaceDE/>
              <w:autoSpaceDN/>
              <w:adjustRightInd/>
              <w:ind w:right="-286"/>
              <w:rPr>
                <w:rFonts w:ascii="Times New Roman" w:hAnsi="Times New Roman"/>
                <w:szCs w:val="28"/>
                <w:lang w:val="uk-UA"/>
              </w:rPr>
            </w:pPr>
            <w:r w:rsidRPr="00480337">
              <w:rPr>
                <w:rFonts w:ascii="Times New Roman" w:hAnsi="Times New Roman"/>
                <w:szCs w:val="28"/>
              </w:rPr>
              <w:t>Шпиль Іван Володимирович</w:t>
            </w:r>
          </w:p>
        </w:tc>
        <w:tc>
          <w:tcPr>
            <w:tcW w:w="4819" w:type="dxa"/>
          </w:tcPr>
          <w:p w14:paraId="3C6D6D63" w14:textId="5BB575B0" w:rsidR="00E23472" w:rsidRPr="002638FE" w:rsidRDefault="002638FE"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tr w:rsidR="002638FE" w14:paraId="14BB9B99" w14:textId="77777777" w:rsidTr="004659D1">
        <w:tc>
          <w:tcPr>
            <w:tcW w:w="704" w:type="dxa"/>
          </w:tcPr>
          <w:p w14:paraId="220CEBC5" w14:textId="3B438AC9" w:rsidR="002638FE" w:rsidRPr="002638FE" w:rsidRDefault="001B6C9A" w:rsidP="002638FE">
            <w:pPr>
              <w:overflowPunct/>
              <w:autoSpaceDE/>
              <w:autoSpaceDN/>
              <w:adjustRightInd/>
              <w:ind w:right="-286"/>
              <w:rPr>
                <w:rFonts w:ascii="Times New Roman" w:hAnsi="Times New Roman"/>
                <w:szCs w:val="28"/>
                <w:lang w:val="uk-UA"/>
              </w:rPr>
            </w:pPr>
            <w:r>
              <w:rPr>
                <w:rFonts w:ascii="Times New Roman" w:hAnsi="Times New Roman"/>
                <w:szCs w:val="28"/>
                <w:lang w:val="uk-UA"/>
              </w:rPr>
              <w:t>19</w:t>
            </w:r>
            <w:r w:rsidR="002638FE">
              <w:rPr>
                <w:rFonts w:ascii="Times New Roman" w:hAnsi="Times New Roman"/>
                <w:szCs w:val="28"/>
                <w:lang w:val="uk-UA"/>
              </w:rPr>
              <w:t>.</w:t>
            </w:r>
          </w:p>
        </w:tc>
        <w:tc>
          <w:tcPr>
            <w:tcW w:w="4111" w:type="dxa"/>
          </w:tcPr>
          <w:p w14:paraId="64BDA501" w14:textId="534261C8" w:rsidR="002638FE" w:rsidRPr="002638FE" w:rsidRDefault="002638FE" w:rsidP="002638FE">
            <w:pPr>
              <w:overflowPunct/>
              <w:autoSpaceDE/>
              <w:autoSpaceDN/>
              <w:adjustRightInd/>
              <w:ind w:right="-286"/>
              <w:rPr>
                <w:rFonts w:ascii="Times New Roman" w:hAnsi="Times New Roman"/>
                <w:szCs w:val="28"/>
                <w:lang w:val="uk-UA"/>
              </w:rPr>
            </w:pPr>
            <w:r w:rsidRPr="00480337">
              <w:rPr>
                <w:rFonts w:ascii="Times New Roman" w:hAnsi="Times New Roman"/>
                <w:szCs w:val="28"/>
              </w:rPr>
              <w:t>Бондарець Артем Дмитрович</w:t>
            </w:r>
          </w:p>
        </w:tc>
        <w:tc>
          <w:tcPr>
            <w:tcW w:w="4819" w:type="dxa"/>
          </w:tcPr>
          <w:p w14:paraId="5A6FF94B" w14:textId="67D852FF" w:rsidR="002638FE" w:rsidRPr="002638FE" w:rsidRDefault="002638FE"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tr w:rsidR="002638FE" w14:paraId="7C9CAC0A" w14:textId="77777777" w:rsidTr="004659D1">
        <w:tc>
          <w:tcPr>
            <w:tcW w:w="704" w:type="dxa"/>
          </w:tcPr>
          <w:p w14:paraId="7C4CFEE4" w14:textId="34AE852A" w:rsidR="002638FE" w:rsidRPr="002638FE" w:rsidRDefault="002638FE" w:rsidP="002638FE">
            <w:pPr>
              <w:overflowPunct/>
              <w:autoSpaceDE/>
              <w:autoSpaceDN/>
              <w:adjustRightInd/>
              <w:ind w:right="-286"/>
              <w:rPr>
                <w:rFonts w:ascii="Times New Roman" w:hAnsi="Times New Roman"/>
                <w:szCs w:val="28"/>
                <w:lang w:val="uk-UA"/>
              </w:rPr>
            </w:pPr>
            <w:r>
              <w:rPr>
                <w:rFonts w:ascii="Times New Roman" w:hAnsi="Times New Roman"/>
                <w:szCs w:val="28"/>
                <w:lang w:val="uk-UA"/>
              </w:rPr>
              <w:t>2</w:t>
            </w:r>
            <w:r w:rsidR="001B6C9A">
              <w:rPr>
                <w:rFonts w:ascii="Times New Roman" w:hAnsi="Times New Roman"/>
                <w:szCs w:val="28"/>
                <w:lang w:val="uk-UA"/>
              </w:rPr>
              <w:t>0</w:t>
            </w:r>
            <w:r>
              <w:rPr>
                <w:rFonts w:ascii="Times New Roman" w:hAnsi="Times New Roman"/>
                <w:szCs w:val="28"/>
                <w:lang w:val="uk-UA"/>
              </w:rPr>
              <w:t>.</w:t>
            </w:r>
          </w:p>
        </w:tc>
        <w:tc>
          <w:tcPr>
            <w:tcW w:w="4111" w:type="dxa"/>
          </w:tcPr>
          <w:p w14:paraId="30DB6784" w14:textId="4C37EE48" w:rsidR="002638FE" w:rsidRPr="002638FE" w:rsidRDefault="002638FE" w:rsidP="002638FE">
            <w:pPr>
              <w:overflowPunct/>
              <w:autoSpaceDE/>
              <w:autoSpaceDN/>
              <w:adjustRightInd/>
              <w:ind w:right="-286"/>
              <w:rPr>
                <w:rFonts w:ascii="Times New Roman" w:hAnsi="Times New Roman"/>
                <w:szCs w:val="28"/>
                <w:lang w:val="uk-UA"/>
              </w:rPr>
            </w:pPr>
            <w:r w:rsidRPr="00480337">
              <w:rPr>
                <w:rFonts w:ascii="Times New Roman" w:hAnsi="Times New Roman"/>
                <w:szCs w:val="28"/>
              </w:rPr>
              <w:t>Титаренко Катерина Олександрівна</w:t>
            </w:r>
          </w:p>
        </w:tc>
        <w:tc>
          <w:tcPr>
            <w:tcW w:w="4819" w:type="dxa"/>
          </w:tcPr>
          <w:p w14:paraId="6C1F0200" w14:textId="5A599AD6" w:rsidR="002638FE" w:rsidRPr="002638FE" w:rsidRDefault="002638FE" w:rsidP="006152AF">
            <w:pPr>
              <w:overflowPunct/>
              <w:autoSpaceDE/>
              <w:autoSpaceDN/>
              <w:adjustRightInd/>
              <w:ind w:right="27"/>
              <w:rPr>
                <w:rFonts w:ascii="Times New Roman" w:hAnsi="Times New Roman"/>
                <w:szCs w:val="28"/>
                <w:lang w:val="uk-UA"/>
              </w:rPr>
            </w:pPr>
            <w:r w:rsidRPr="00E23472">
              <w:rPr>
                <w:rFonts w:ascii="Times New Roman" w:hAnsi="Times New Roman"/>
                <w:szCs w:val="28"/>
                <w:lang w:val="uk-UA"/>
              </w:rPr>
              <w:t>Молодий житель м. Обухів Обухівської міської територіальної громади</w:t>
            </w:r>
          </w:p>
        </w:tc>
      </w:tr>
      <w:bookmarkEnd w:id="1"/>
    </w:tbl>
    <w:p w14:paraId="452C499C" w14:textId="4F10BC70" w:rsidR="00A8528A" w:rsidRPr="00A8528A" w:rsidRDefault="00A8528A" w:rsidP="00480337">
      <w:pPr>
        <w:spacing w:line="276" w:lineRule="auto"/>
        <w:rPr>
          <w:rFonts w:ascii="Times New Roman" w:hAnsi="Times New Roman"/>
          <w:szCs w:val="28"/>
          <w:lang w:val="uk-UA"/>
        </w:rPr>
      </w:pPr>
    </w:p>
    <w:p w14:paraId="33EB51BA" w14:textId="65AB279B" w:rsidR="00A8528A" w:rsidRPr="00A8528A" w:rsidRDefault="00A8528A" w:rsidP="00A8528A">
      <w:pPr>
        <w:rPr>
          <w:rFonts w:ascii="Times New Roman" w:hAnsi="Times New Roman"/>
          <w:szCs w:val="28"/>
          <w:lang w:val="uk-UA"/>
        </w:rPr>
      </w:pPr>
    </w:p>
    <w:p w14:paraId="6934EEA6" w14:textId="77777777" w:rsidR="00A41F15" w:rsidRDefault="00A41F15" w:rsidP="00A41F15">
      <w:pPr>
        <w:overflowPunct/>
        <w:autoSpaceDE/>
        <w:adjustRightInd/>
        <w:ind w:left="284" w:right="-286"/>
        <w:rPr>
          <w:rFonts w:ascii="Times New Roman" w:hAnsi="Times New Roman"/>
          <w:b/>
          <w:szCs w:val="28"/>
          <w:lang w:val="uk-UA"/>
        </w:rPr>
      </w:pPr>
      <w:r>
        <w:rPr>
          <w:rFonts w:ascii="Times New Roman" w:hAnsi="Times New Roman"/>
          <w:b/>
          <w:szCs w:val="28"/>
          <w:lang w:val="uk-UA"/>
        </w:rPr>
        <w:t xml:space="preserve">Секретар Обухівської  міської ради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 xml:space="preserve">       Лариса ІЛЬЄНКО</w:t>
      </w:r>
    </w:p>
    <w:p w14:paraId="2EB43CA8" w14:textId="77777777" w:rsidR="00A41F15" w:rsidRDefault="00A41F15" w:rsidP="00A41F15">
      <w:pPr>
        <w:overflowPunct/>
        <w:autoSpaceDE/>
        <w:adjustRightInd/>
        <w:ind w:left="284"/>
        <w:rPr>
          <w:rFonts w:ascii="Times New Roman" w:hAnsi="Times New Roman"/>
          <w:sz w:val="24"/>
          <w:szCs w:val="24"/>
          <w:lang w:val="uk-UA"/>
        </w:rPr>
      </w:pPr>
    </w:p>
    <w:p w14:paraId="3529646E" w14:textId="0FFEAC33" w:rsidR="00C603A4" w:rsidRDefault="00C603A4" w:rsidP="00A8528A">
      <w:pPr>
        <w:tabs>
          <w:tab w:val="left" w:pos="5880"/>
        </w:tabs>
        <w:rPr>
          <w:rFonts w:ascii="Times New Roman" w:hAnsi="Times New Roman"/>
          <w:szCs w:val="28"/>
          <w:lang w:val="uk-UA"/>
        </w:rPr>
      </w:pPr>
    </w:p>
    <w:p w14:paraId="3820EB02" w14:textId="77777777" w:rsidR="00C603A4" w:rsidRDefault="00C603A4" w:rsidP="00A8528A">
      <w:pPr>
        <w:tabs>
          <w:tab w:val="left" w:pos="5880"/>
        </w:tabs>
        <w:rPr>
          <w:rFonts w:ascii="Times New Roman" w:hAnsi="Times New Roman"/>
          <w:szCs w:val="28"/>
          <w:lang w:val="uk-UA"/>
        </w:rPr>
      </w:pPr>
    </w:p>
    <w:p w14:paraId="7DE46B2C" w14:textId="6116B1F1" w:rsidR="00A8528A" w:rsidRDefault="00A8528A" w:rsidP="00A8528A">
      <w:pPr>
        <w:tabs>
          <w:tab w:val="left" w:pos="5880"/>
        </w:tabs>
        <w:rPr>
          <w:rFonts w:ascii="Times New Roman" w:hAnsi="Times New Roman"/>
          <w:szCs w:val="28"/>
          <w:lang w:val="uk-UA"/>
        </w:rPr>
      </w:pPr>
    </w:p>
    <w:p w14:paraId="642A04A6" w14:textId="77777777" w:rsidR="00A41F15" w:rsidRDefault="003222DF" w:rsidP="003222DF">
      <w:pPr>
        <w:overflowPunct/>
        <w:autoSpaceDE/>
        <w:autoSpaceDN/>
        <w:adjustRightInd/>
        <w:ind w:right="-286"/>
        <w:rPr>
          <w:rFonts w:ascii="Times New Roman" w:hAnsi="Times New Roman"/>
          <w:b/>
          <w:sz w:val="26"/>
          <w:szCs w:val="26"/>
          <w:lang w:val="uk-UA"/>
        </w:rPr>
      </w:pPr>
      <w:r>
        <w:rPr>
          <w:rFonts w:ascii="Times New Roman" w:hAnsi="Times New Roman"/>
          <w:b/>
          <w:sz w:val="26"/>
          <w:szCs w:val="26"/>
          <w:lang w:val="uk-UA"/>
        </w:rPr>
        <w:t xml:space="preserve">                                                                                                </w:t>
      </w:r>
    </w:p>
    <w:p w14:paraId="3B1707CA" w14:textId="77777777" w:rsidR="00A41F15" w:rsidRDefault="00A41F15" w:rsidP="003222DF">
      <w:pPr>
        <w:overflowPunct/>
        <w:autoSpaceDE/>
        <w:autoSpaceDN/>
        <w:adjustRightInd/>
        <w:ind w:right="-286"/>
        <w:rPr>
          <w:rFonts w:ascii="Times New Roman" w:hAnsi="Times New Roman"/>
          <w:b/>
          <w:sz w:val="26"/>
          <w:szCs w:val="26"/>
          <w:lang w:val="uk-UA"/>
        </w:rPr>
      </w:pPr>
    </w:p>
    <w:p w14:paraId="7E9BFE3F" w14:textId="77777777" w:rsidR="00A41F15" w:rsidRDefault="00A41F15" w:rsidP="003222DF">
      <w:pPr>
        <w:overflowPunct/>
        <w:autoSpaceDE/>
        <w:autoSpaceDN/>
        <w:adjustRightInd/>
        <w:ind w:right="-286"/>
        <w:rPr>
          <w:rFonts w:ascii="Times New Roman" w:hAnsi="Times New Roman"/>
          <w:b/>
          <w:sz w:val="26"/>
          <w:szCs w:val="26"/>
          <w:lang w:val="uk-UA"/>
        </w:rPr>
      </w:pPr>
    </w:p>
    <w:p w14:paraId="5B5146DC" w14:textId="77777777" w:rsidR="00A41F15" w:rsidRDefault="00A41F15" w:rsidP="003222DF">
      <w:pPr>
        <w:overflowPunct/>
        <w:autoSpaceDE/>
        <w:autoSpaceDN/>
        <w:adjustRightInd/>
        <w:ind w:right="-286"/>
        <w:rPr>
          <w:rFonts w:ascii="Times New Roman" w:hAnsi="Times New Roman"/>
          <w:b/>
          <w:sz w:val="26"/>
          <w:szCs w:val="26"/>
          <w:lang w:val="uk-UA"/>
        </w:rPr>
      </w:pPr>
    </w:p>
    <w:p w14:paraId="38DC64C6" w14:textId="77777777" w:rsidR="00A41F15" w:rsidRDefault="00A41F15" w:rsidP="003222DF">
      <w:pPr>
        <w:overflowPunct/>
        <w:autoSpaceDE/>
        <w:autoSpaceDN/>
        <w:adjustRightInd/>
        <w:ind w:right="-286"/>
        <w:rPr>
          <w:rFonts w:ascii="Times New Roman" w:hAnsi="Times New Roman"/>
          <w:b/>
          <w:sz w:val="26"/>
          <w:szCs w:val="26"/>
          <w:lang w:val="uk-UA"/>
        </w:rPr>
      </w:pPr>
    </w:p>
    <w:p w14:paraId="41168248" w14:textId="77777777" w:rsidR="00A41F15" w:rsidRDefault="00A41F15" w:rsidP="003222DF">
      <w:pPr>
        <w:overflowPunct/>
        <w:autoSpaceDE/>
        <w:autoSpaceDN/>
        <w:adjustRightInd/>
        <w:ind w:right="-286"/>
        <w:rPr>
          <w:rFonts w:ascii="Times New Roman" w:hAnsi="Times New Roman"/>
          <w:b/>
          <w:sz w:val="26"/>
          <w:szCs w:val="26"/>
          <w:lang w:val="uk-UA"/>
        </w:rPr>
      </w:pPr>
    </w:p>
    <w:p w14:paraId="2A0363EF" w14:textId="77777777" w:rsidR="00A41F15" w:rsidRDefault="00A41F15" w:rsidP="003222DF">
      <w:pPr>
        <w:overflowPunct/>
        <w:autoSpaceDE/>
        <w:autoSpaceDN/>
        <w:adjustRightInd/>
        <w:ind w:right="-286"/>
        <w:rPr>
          <w:rFonts w:ascii="Times New Roman" w:hAnsi="Times New Roman"/>
          <w:b/>
          <w:sz w:val="26"/>
          <w:szCs w:val="26"/>
          <w:lang w:val="uk-UA"/>
        </w:rPr>
      </w:pPr>
    </w:p>
    <w:p w14:paraId="0BB0AC63" w14:textId="77777777" w:rsidR="00A41F15" w:rsidRDefault="00A41F15" w:rsidP="003222DF">
      <w:pPr>
        <w:overflowPunct/>
        <w:autoSpaceDE/>
        <w:autoSpaceDN/>
        <w:adjustRightInd/>
        <w:ind w:right="-286"/>
        <w:rPr>
          <w:rFonts w:ascii="Times New Roman" w:hAnsi="Times New Roman"/>
          <w:b/>
          <w:sz w:val="26"/>
          <w:szCs w:val="26"/>
          <w:lang w:val="uk-UA"/>
        </w:rPr>
      </w:pPr>
    </w:p>
    <w:p w14:paraId="7A4D1B8C" w14:textId="77777777" w:rsidR="00A41F15" w:rsidRDefault="00A41F15" w:rsidP="003222DF">
      <w:pPr>
        <w:overflowPunct/>
        <w:autoSpaceDE/>
        <w:autoSpaceDN/>
        <w:adjustRightInd/>
        <w:ind w:right="-286"/>
        <w:rPr>
          <w:rFonts w:ascii="Times New Roman" w:hAnsi="Times New Roman"/>
          <w:b/>
          <w:sz w:val="26"/>
          <w:szCs w:val="26"/>
          <w:lang w:val="uk-UA"/>
        </w:rPr>
      </w:pPr>
    </w:p>
    <w:p w14:paraId="26CC2435" w14:textId="38607030" w:rsidR="00A8528A" w:rsidRPr="007D260A" w:rsidRDefault="00A41F15" w:rsidP="004659D1">
      <w:pPr>
        <w:overflowPunct/>
        <w:autoSpaceDE/>
        <w:autoSpaceDN/>
        <w:adjustRightInd/>
        <w:ind w:left="5664" w:right="-286"/>
        <w:rPr>
          <w:rFonts w:ascii="Times New Roman" w:hAnsi="Times New Roman"/>
          <w:szCs w:val="28"/>
          <w:lang w:val="ru-RU"/>
        </w:rPr>
      </w:pPr>
      <w:r>
        <w:rPr>
          <w:rFonts w:ascii="Times New Roman" w:hAnsi="Times New Roman"/>
          <w:b/>
          <w:sz w:val="26"/>
          <w:szCs w:val="26"/>
          <w:lang w:val="uk-UA"/>
        </w:rPr>
        <w:t xml:space="preserve">    </w:t>
      </w:r>
    </w:p>
    <w:p w14:paraId="0F2F5DD1" w14:textId="77777777" w:rsidR="00A8528A" w:rsidRPr="007D260A" w:rsidRDefault="00A8528A" w:rsidP="007D260A">
      <w:pPr>
        <w:tabs>
          <w:tab w:val="left" w:pos="5880"/>
        </w:tabs>
        <w:ind w:left="284" w:right="-377" w:firstLine="567"/>
        <w:rPr>
          <w:rFonts w:ascii="Times New Roman" w:hAnsi="Times New Roman"/>
          <w:szCs w:val="28"/>
          <w:lang w:val="uk-UA"/>
        </w:rPr>
      </w:pPr>
    </w:p>
    <w:sectPr w:rsidR="00A8528A" w:rsidRPr="007D260A" w:rsidSect="00FA047F">
      <w:pgSz w:w="12240" w:h="15840"/>
      <w:pgMar w:top="268" w:right="851" w:bottom="227"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27582" w14:textId="77777777" w:rsidR="0094659D" w:rsidRDefault="0094659D" w:rsidP="005A2AE8">
      <w:r>
        <w:separator/>
      </w:r>
    </w:p>
  </w:endnote>
  <w:endnote w:type="continuationSeparator" w:id="0">
    <w:p w14:paraId="1E92BCA1" w14:textId="77777777" w:rsidR="0094659D" w:rsidRDefault="0094659D"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Courier New"/>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3AFC2" w14:textId="77777777" w:rsidR="0094659D" w:rsidRDefault="0094659D" w:rsidP="005A2AE8">
      <w:r>
        <w:separator/>
      </w:r>
    </w:p>
  </w:footnote>
  <w:footnote w:type="continuationSeparator" w:id="0">
    <w:p w14:paraId="00D80658" w14:textId="77777777" w:rsidR="0094659D" w:rsidRDefault="0094659D" w:rsidP="005A2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5F53675"/>
    <w:multiLevelType w:val="multilevel"/>
    <w:tmpl w:val="01F6A5AC"/>
    <w:lvl w:ilvl="0">
      <w:start w:val="1"/>
      <w:numFmt w:val="decimal"/>
      <w:lvlText w:val="%1."/>
      <w:lvlJc w:val="left"/>
      <w:pPr>
        <w:ind w:left="1110" w:hanging="360"/>
      </w:pPr>
      <w:rPr>
        <w:rFonts w:hint="default"/>
      </w:rPr>
    </w:lvl>
    <w:lvl w:ilvl="1">
      <w:start w:val="1"/>
      <w:numFmt w:val="decimal"/>
      <w:isLgl/>
      <w:lvlText w:val="%1.%2"/>
      <w:lvlJc w:val="left"/>
      <w:pPr>
        <w:ind w:left="1140"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75" w:hanging="108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30" w:hanging="2160"/>
      </w:pPr>
      <w:rPr>
        <w:rFonts w:hint="default"/>
      </w:rPr>
    </w:lvl>
  </w:abstractNum>
  <w:abstractNum w:abstractNumId="7"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0AA46E74"/>
    <w:multiLevelType w:val="hybridMultilevel"/>
    <w:tmpl w:val="8BAA8C34"/>
    <w:lvl w:ilvl="0" w:tplc="4BBCFB40">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3"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4"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3E19730E"/>
    <w:multiLevelType w:val="hybridMultilevel"/>
    <w:tmpl w:val="A49EC7D0"/>
    <w:lvl w:ilvl="0" w:tplc="3A764F3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3E9C1FD8"/>
    <w:multiLevelType w:val="hybridMultilevel"/>
    <w:tmpl w:val="1E063CC8"/>
    <w:lvl w:ilvl="0" w:tplc="91F01572">
      <w:start w:val="2"/>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0"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2" w15:restartNumberingAfterBreak="0">
    <w:nsid w:val="70497C55"/>
    <w:multiLevelType w:val="hybridMultilevel"/>
    <w:tmpl w:val="022E080E"/>
    <w:lvl w:ilvl="0" w:tplc="939675C2">
      <w:start w:val="1"/>
      <w:numFmt w:val="decimal"/>
      <w:lvlText w:val="%1."/>
      <w:lvlJc w:val="left"/>
      <w:pPr>
        <w:ind w:left="644" w:hanging="360"/>
      </w:pPr>
      <w:rPr>
        <w:rFonts w:eastAsiaTheme="minorEastAsia"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3" w15:restartNumberingAfterBreak="0">
    <w:nsid w:val="785817B5"/>
    <w:multiLevelType w:val="hybridMultilevel"/>
    <w:tmpl w:val="CC4AC21C"/>
    <w:lvl w:ilvl="0" w:tplc="80BACCC2">
      <w:start w:val="1"/>
      <w:numFmt w:val="decimal"/>
      <w:lvlText w:val="%1."/>
      <w:lvlJc w:val="left"/>
      <w:pPr>
        <w:ind w:left="1125" w:hanging="360"/>
      </w:pPr>
      <w:rPr>
        <w:rFonts w:hint="default"/>
      </w:rPr>
    </w:lvl>
    <w:lvl w:ilvl="1" w:tplc="04220019" w:tentative="1">
      <w:start w:val="1"/>
      <w:numFmt w:val="lowerLetter"/>
      <w:lvlText w:val="%2."/>
      <w:lvlJc w:val="left"/>
      <w:pPr>
        <w:ind w:left="1845" w:hanging="360"/>
      </w:pPr>
    </w:lvl>
    <w:lvl w:ilvl="2" w:tplc="0422001B" w:tentative="1">
      <w:start w:val="1"/>
      <w:numFmt w:val="lowerRoman"/>
      <w:lvlText w:val="%3."/>
      <w:lvlJc w:val="right"/>
      <w:pPr>
        <w:ind w:left="2565" w:hanging="180"/>
      </w:pPr>
    </w:lvl>
    <w:lvl w:ilvl="3" w:tplc="0422000F" w:tentative="1">
      <w:start w:val="1"/>
      <w:numFmt w:val="decimal"/>
      <w:lvlText w:val="%4."/>
      <w:lvlJc w:val="left"/>
      <w:pPr>
        <w:ind w:left="3285" w:hanging="360"/>
      </w:pPr>
    </w:lvl>
    <w:lvl w:ilvl="4" w:tplc="04220019" w:tentative="1">
      <w:start w:val="1"/>
      <w:numFmt w:val="lowerLetter"/>
      <w:lvlText w:val="%5."/>
      <w:lvlJc w:val="left"/>
      <w:pPr>
        <w:ind w:left="4005" w:hanging="360"/>
      </w:pPr>
    </w:lvl>
    <w:lvl w:ilvl="5" w:tplc="0422001B" w:tentative="1">
      <w:start w:val="1"/>
      <w:numFmt w:val="lowerRoman"/>
      <w:lvlText w:val="%6."/>
      <w:lvlJc w:val="right"/>
      <w:pPr>
        <w:ind w:left="4725" w:hanging="180"/>
      </w:pPr>
    </w:lvl>
    <w:lvl w:ilvl="6" w:tplc="0422000F" w:tentative="1">
      <w:start w:val="1"/>
      <w:numFmt w:val="decimal"/>
      <w:lvlText w:val="%7."/>
      <w:lvlJc w:val="left"/>
      <w:pPr>
        <w:ind w:left="5445" w:hanging="360"/>
      </w:pPr>
    </w:lvl>
    <w:lvl w:ilvl="7" w:tplc="04220019" w:tentative="1">
      <w:start w:val="1"/>
      <w:numFmt w:val="lowerLetter"/>
      <w:lvlText w:val="%8."/>
      <w:lvlJc w:val="left"/>
      <w:pPr>
        <w:ind w:left="6165" w:hanging="360"/>
      </w:pPr>
    </w:lvl>
    <w:lvl w:ilvl="8" w:tplc="0422001B" w:tentative="1">
      <w:start w:val="1"/>
      <w:numFmt w:val="lowerRoman"/>
      <w:lvlText w:val="%9."/>
      <w:lvlJc w:val="right"/>
      <w:pPr>
        <w:ind w:left="6885" w:hanging="180"/>
      </w:pPr>
    </w:lvl>
  </w:abstractNum>
  <w:num w:numId="1">
    <w:abstractNumId w:val="13"/>
  </w:num>
  <w:num w:numId="2">
    <w:abstractNumId w:val="19"/>
  </w:num>
  <w:num w:numId="3">
    <w:abstractNumId w:val="21"/>
  </w:num>
  <w:num w:numId="4">
    <w:abstractNumId w:val="14"/>
  </w:num>
  <w:num w:numId="5">
    <w:abstractNumId w:val="7"/>
  </w:num>
  <w:num w:numId="6">
    <w:abstractNumId w:val="16"/>
  </w:num>
  <w:num w:numId="7">
    <w:abstractNumId w:val="1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0"/>
  </w:num>
  <w:num w:numId="19">
    <w:abstractNumId w:val="11"/>
  </w:num>
  <w:num w:numId="20">
    <w:abstractNumId w:val="12"/>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2"/>
  </w:num>
  <w:num w:numId="25">
    <w:abstractNumId w:val="6"/>
  </w:num>
  <w:num w:numId="26">
    <w:abstractNumId w:val="23"/>
  </w:num>
  <w:num w:numId="27">
    <w:abstractNumId w:val="17"/>
  </w:num>
  <w:num w:numId="2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00FD"/>
    <w:rsid w:val="00022902"/>
    <w:rsid w:val="0002643F"/>
    <w:rsid w:val="00033126"/>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21D6"/>
    <w:rsid w:val="000C374F"/>
    <w:rsid w:val="000C4B25"/>
    <w:rsid w:val="000C5090"/>
    <w:rsid w:val="000C7BE5"/>
    <w:rsid w:val="000C7F6C"/>
    <w:rsid w:val="000D060F"/>
    <w:rsid w:val="000D2A72"/>
    <w:rsid w:val="000D67F8"/>
    <w:rsid w:val="000E1343"/>
    <w:rsid w:val="000E2C8B"/>
    <w:rsid w:val="000E3EDC"/>
    <w:rsid w:val="000F01ED"/>
    <w:rsid w:val="000F30E1"/>
    <w:rsid w:val="000F71F7"/>
    <w:rsid w:val="000F76A4"/>
    <w:rsid w:val="000F7EF4"/>
    <w:rsid w:val="000F7EF5"/>
    <w:rsid w:val="0010111B"/>
    <w:rsid w:val="0010199E"/>
    <w:rsid w:val="00101DB4"/>
    <w:rsid w:val="00102111"/>
    <w:rsid w:val="0010232C"/>
    <w:rsid w:val="00103399"/>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066"/>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22D0"/>
    <w:rsid w:val="001A2BB0"/>
    <w:rsid w:val="001A30A3"/>
    <w:rsid w:val="001A3352"/>
    <w:rsid w:val="001A5319"/>
    <w:rsid w:val="001A5FFA"/>
    <w:rsid w:val="001B028C"/>
    <w:rsid w:val="001B0B31"/>
    <w:rsid w:val="001B3292"/>
    <w:rsid w:val="001B3FA0"/>
    <w:rsid w:val="001B4701"/>
    <w:rsid w:val="001B5655"/>
    <w:rsid w:val="001B6C9A"/>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1241"/>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38FE"/>
    <w:rsid w:val="00265982"/>
    <w:rsid w:val="00272912"/>
    <w:rsid w:val="00273BFC"/>
    <w:rsid w:val="002740A3"/>
    <w:rsid w:val="0027471C"/>
    <w:rsid w:val="00275C53"/>
    <w:rsid w:val="00276072"/>
    <w:rsid w:val="002770FC"/>
    <w:rsid w:val="00277C14"/>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22DF"/>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2F6A"/>
    <w:rsid w:val="00374301"/>
    <w:rsid w:val="00375242"/>
    <w:rsid w:val="0037527F"/>
    <w:rsid w:val="00376557"/>
    <w:rsid w:val="00377079"/>
    <w:rsid w:val="0038190F"/>
    <w:rsid w:val="00384367"/>
    <w:rsid w:val="00385D6E"/>
    <w:rsid w:val="00386A8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4512"/>
    <w:rsid w:val="003C4A95"/>
    <w:rsid w:val="003C5C14"/>
    <w:rsid w:val="003C6AC3"/>
    <w:rsid w:val="003C75B8"/>
    <w:rsid w:val="003C7646"/>
    <w:rsid w:val="003C7CD8"/>
    <w:rsid w:val="003D0FB1"/>
    <w:rsid w:val="003D26CD"/>
    <w:rsid w:val="003D3209"/>
    <w:rsid w:val="003E08AE"/>
    <w:rsid w:val="003E1140"/>
    <w:rsid w:val="003E11E6"/>
    <w:rsid w:val="003E2139"/>
    <w:rsid w:val="003E21B4"/>
    <w:rsid w:val="003E2AF5"/>
    <w:rsid w:val="003E342C"/>
    <w:rsid w:val="003E4230"/>
    <w:rsid w:val="003E70DF"/>
    <w:rsid w:val="003F0983"/>
    <w:rsid w:val="003F0A86"/>
    <w:rsid w:val="003F2C40"/>
    <w:rsid w:val="003F2C5A"/>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14602"/>
    <w:rsid w:val="004204A2"/>
    <w:rsid w:val="00420A9D"/>
    <w:rsid w:val="00422A80"/>
    <w:rsid w:val="0042304F"/>
    <w:rsid w:val="00425202"/>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9D1"/>
    <w:rsid w:val="00465F0D"/>
    <w:rsid w:val="004700F6"/>
    <w:rsid w:val="00470944"/>
    <w:rsid w:val="00473BEC"/>
    <w:rsid w:val="00474367"/>
    <w:rsid w:val="004743FD"/>
    <w:rsid w:val="00480337"/>
    <w:rsid w:val="0048043E"/>
    <w:rsid w:val="00480882"/>
    <w:rsid w:val="004827BF"/>
    <w:rsid w:val="004827C3"/>
    <w:rsid w:val="0048280E"/>
    <w:rsid w:val="00483684"/>
    <w:rsid w:val="004870BC"/>
    <w:rsid w:val="00490E1E"/>
    <w:rsid w:val="00491496"/>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505B"/>
    <w:rsid w:val="004C62AC"/>
    <w:rsid w:val="004C6569"/>
    <w:rsid w:val="004C6D52"/>
    <w:rsid w:val="004C7755"/>
    <w:rsid w:val="004C7C2D"/>
    <w:rsid w:val="004D0F3E"/>
    <w:rsid w:val="004D39CF"/>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4C6"/>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C45"/>
    <w:rsid w:val="005D0DFF"/>
    <w:rsid w:val="005D2208"/>
    <w:rsid w:val="005D422A"/>
    <w:rsid w:val="005D57DA"/>
    <w:rsid w:val="005D732C"/>
    <w:rsid w:val="005D7B73"/>
    <w:rsid w:val="005E1C97"/>
    <w:rsid w:val="005E3762"/>
    <w:rsid w:val="005E7402"/>
    <w:rsid w:val="005F08EA"/>
    <w:rsid w:val="005F0F54"/>
    <w:rsid w:val="005F30F2"/>
    <w:rsid w:val="005F65CE"/>
    <w:rsid w:val="005F67C2"/>
    <w:rsid w:val="0060010C"/>
    <w:rsid w:val="006005FF"/>
    <w:rsid w:val="00600DD8"/>
    <w:rsid w:val="00606A26"/>
    <w:rsid w:val="006071FE"/>
    <w:rsid w:val="00611C54"/>
    <w:rsid w:val="00611E7A"/>
    <w:rsid w:val="006137D0"/>
    <w:rsid w:val="006152AF"/>
    <w:rsid w:val="006154E7"/>
    <w:rsid w:val="00615EA3"/>
    <w:rsid w:val="0061608F"/>
    <w:rsid w:val="006202C0"/>
    <w:rsid w:val="0062088F"/>
    <w:rsid w:val="00622013"/>
    <w:rsid w:val="0062529C"/>
    <w:rsid w:val="00625A90"/>
    <w:rsid w:val="00630A75"/>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55E8"/>
    <w:rsid w:val="00646799"/>
    <w:rsid w:val="0064706A"/>
    <w:rsid w:val="006479EE"/>
    <w:rsid w:val="00647B8E"/>
    <w:rsid w:val="00651EB2"/>
    <w:rsid w:val="00652A6C"/>
    <w:rsid w:val="0065550A"/>
    <w:rsid w:val="0065606E"/>
    <w:rsid w:val="00657650"/>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51C"/>
    <w:rsid w:val="0069296C"/>
    <w:rsid w:val="00692A37"/>
    <w:rsid w:val="00695AE6"/>
    <w:rsid w:val="006A01CD"/>
    <w:rsid w:val="006A179E"/>
    <w:rsid w:val="006A27DE"/>
    <w:rsid w:val="006A3224"/>
    <w:rsid w:val="006B0FD9"/>
    <w:rsid w:val="006B6BBB"/>
    <w:rsid w:val="006B70AC"/>
    <w:rsid w:val="006B737D"/>
    <w:rsid w:val="006B7503"/>
    <w:rsid w:val="006C06AF"/>
    <w:rsid w:val="006C2414"/>
    <w:rsid w:val="006C2CFF"/>
    <w:rsid w:val="006C3C69"/>
    <w:rsid w:val="006C6C6B"/>
    <w:rsid w:val="006D026D"/>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1556"/>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8A4"/>
    <w:rsid w:val="007B70AB"/>
    <w:rsid w:val="007B7AB5"/>
    <w:rsid w:val="007C0303"/>
    <w:rsid w:val="007C050A"/>
    <w:rsid w:val="007C07BE"/>
    <w:rsid w:val="007C1677"/>
    <w:rsid w:val="007C34D2"/>
    <w:rsid w:val="007C3872"/>
    <w:rsid w:val="007C3E06"/>
    <w:rsid w:val="007C4694"/>
    <w:rsid w:val="007C4A45"/>
    <w:rsid w:val="007C4D67"/>
    <w:rsid w:val="007C6703"/>
    <w:rsid w:val="007D0494"/>
    <w:rsid w:val="007D1518"/>
    <w:rsid w:val="007D260A"/>
    <w:rsid w:val="007D6E4F"/>
    <w:rsid w:val="007D7D17"/>
    <w:rsid w:val="007E0240"/>
    <w:rsid w:val="007E2769"/>
    <w:rsid w:val="007E39B5"/>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253B2"/>
    <w:rsid w:val="0083135E"/>
    <w:rsid w:val="00831A55"/>
    <w:rsid w:val="00833551"/>
    <w:rsid w:val="008351F1"/>
    <w:rsid w:val="00837B90"/>
    <w:rsid w:val="00840115"/>
    <w:rsid w:val="00841842"/>
    <w:rsid w:val="008426A1"/>
    <w:rsid w:val="008427AA"/>
    <w:rsid w:val="00843284"/>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A6EC6"/>
    <w:rsid w:val="008B0A0E"/>
    <w:rsid w:val="008B1A53"/>
    <w:rsid w:val="008B1D95"/>
    <w:rsid w:val="008B3FF4"/>
    <w:rsid w:val="008B480A"/>
    <w:rsid w:val="008B5A0B"/>
    <w:rsid w:val="008B6FB5"/>
    <w:rsid w:val="008C2161"/>
    <w:rsid w:val="008C2748"/>
    <w:rsid w:val="008C5EE2"/>
    <w:rsid w:val="008D43A4"/>
    <w:rsid w:val="008E1384"/>
    <w:rsid w:val="008E402F"/>
    <w:rsid w:val="008E647A"/>
    <w:rsid w:val="008F03BD"/>
    <w:rsid w:val="008F1E7E"/>
    <w:rsid w:val="008F218A"/>
    <w:rsid w:val="008F2763"/>
    <w:rsid w:val="008F5766"/>
    <w:rsid w:val="008F5DF4"/>
    <w:rsid w:val="008F6319"/>
    <w:rsid w:val="008F6E4A"/>
    <w:rsid w:val="0090151F"/>
    <w:rsid w:val="009017E7"/>
    <w:rsid w:val="009026AF"/>
    <w:rsid w:val="00902F11"/>
    <w:rsid w:val="0090318E"/>
    <w:rsid w:val="00903307"/>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4659D"/>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5B1F"/>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0AA4"/>
    <w:rsid w:val="00A317D0"/>
    <w:rsid w:val="00A33AFC"/>
    <w:rsid w:val="00A37956"/>
    <w:rsid w:val="00A417D5"/>
    <w:rsid w:val="00A4182E"/>
    <w:rsid w:val="00A41F15"/>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28A"/>
    <w:rsid w:val="00A85A96"/>
    <w:rsid w:val="00A85D3C"/>
    <w:rsid w:val="00A90817"/>
    <w:rsid w:val="00A91186"/>
    <w:rsid w:val="00A92B47"/>
    <w:rsid w:val="00A948E6"/>
    <w:rsid w:val="00A95C02"/>
    <w:rsid w:val="00AA2576"/>
    <w:rsid w:val="00AA2E77"/>
    <w:rsid w:val="00AA2FB2"/>
    <w:rsid w:val="00AA4181"/>
    <w:rsid w:val="00AB0C74"/>
    <w:rsid w:val="00AB352A"/>
    <w:rsid w:val="00AB444F"/>
    <w:rsid w:val="00AB445C"/>
    <w:rsid w:val="00AB5501"/>
    <w:rsid w:val="00AB7D6F"/>
    <w:rsid w:val="00AC07C0"/>
    <w:rsid w:val="00AC27EF"/>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20E"/>
    <w:rsid w:val="00B04CCA"/>
    <w:rsid w:val="00B0602C"/>
    <w:rsid w:val="00B064FA"/>
    <w:rsid w:val="00B12589"/>
    <w:rsid w:val="00B12663"/>
    <w:rsid w:val="00B12DE5"/>
    <w:rsid w:val="00B138C1"/>
    <w:rsid w:val="00B146CE"/>
    <w:rsid w:val="00B235F5"/>
    <w:rsid w:val="00B26890"/>
    <w:rsid w:val="00B26954"/>
    <w:rsid w:val="00B27048"/>
    <w:rsid w:val="00B30AF1"/>
    <w:rsid w:val="00B3177C"/>
    <w:rsid w:val="00B31FEC"/>
    <w:rsid w:val="00B32590"/>
    <w:rsid w:val="00B33AF4"/>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32"/>
    <w:rsid w:val="00B97DAA"/>
    <w:rsid w:val="00BA0DD7"/>
    <w:rsid w:val="00BA6159"/>
    <w:rsid w:val="00BA6AF1"/>
    <w:rsid w:val="00BA6E28"/>
    <w:rsid w:val="00BA72E3"/>
    <w:rsid w:val="00BB01DB"/>
    <w:rsid w:val="00BB02B2"/>
    <w:rsid w:val="00BB1910"/>
    <w:rsid w:val="00BB2038"/>
    <w:rsid w:val="00BB23C3"/>
    <w:rsid w:val="00BB303E"/>
    <w:rsid w:val="00BB3C2C"/>
    <w:rsid w:val="00BB488A"/>
    <w:rsid w:val="00BB6592"/>
    <w:rsid w:val="00BB7BC3"/>
    <w:rsid w:val="00BC2B0F"/>
    <w:rsid w:val="00BC2B8F"/>
    <w:rsid w:val="00BC37EF"/>
    <w:rsid w:val="00BC3B6B"/>
    <w:rsid w:val="00BC3DF5"/>
    <w:rsid w:val="00BC3EF9"/>
    <w:rsid w:val="00BC66BD"/>
    <w:rsid w:val="00BD0668"/>
    <w:rsid w:val="00BD45BF"/>
    <w:rsid w:val="00BD45F9"/>
    <w:rsid w:val="00BD6E2E"/>
    <w:rsid w:val="00BE1ABF"/>
    <w:rsid w:val="00BE4B9A"/>
    <w:rsid w:val="00BF0C49"/>
    <w:rsid w:val="00BF0EC2"/>
    <w:rsid w:val="00BF20D4"/>
    <w:rsid w:val="00BF42E0"/>
    <w:rsid w:val="00BF4618"/>
    <w:rsid w:val="00BF5E08"/>
    <w:rsid w:val="00BF763E"/>
    <w:rsid w:val="00C005BD"/>
    <w:rsid w:val="00C005E1"/>
    <w:rsid w:val="00C00AF9"/>
    <w:rsid w:val="00C01093"/>
    <w:rsid w:val="00C03B4D"/>
    <w:rsid w:val="00C06A8E"/>
    <w:rsid w:val="00C1246F"/>
    <w:rsid w:val="00C126B6"/>
    <w:rsid w:val="00C13F10"/>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4D0B"/>
    <w:rsid w:val="00C354B2"/>
    <w:rsid w:val="00C35E28"/>
    <w:rsid w:val="00C35FAD"/>
    <w:rsid w:val="00C36334"/>
    <w:rsid w:val="00C412E8"/>
    <w:rsid w:val="00C41941"/>
    <w:rsid w:val="00C4464D"/>
    <w:rsid w:val="00C47D43"/>
    <w:rsid w:val="00C5091E"/>
    <w:rsid w:val="00C54C1C"/>
    <w:rsid w:val="00C55730"/>
    <w:rsid w:val="00C56341"/>
    <w:rsid w:val="00C5710F"/>
    <w:rsid w:val="00C603A4"/>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ABF"/>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A8F"/>
    <w:rsid w:val="00CD35D7"/>
    <w:rsid w:val="00CD36D1"/>
    <w:rsid w:val="00CD4836"/>
    <w:rsid w:val="00CD6FCE"/>
    <w:rsid w:val="00CD7D61"/>
    <w:rsid w:val="00CE0924"/>
    <w:rsid w:val="00CE156C"/>
    <w:rsid w:val="00CE195D"/>
    <w:rsid w:val="00CE42FE"/>
    <w:rsid w:val="00CE57E9"/>
    <w:rsid w:val="00CE5CDA"/>
    <w:rsid w:val="00CE6931"/>
    <w:rsid w:val="00CE6B71"/>
    <w:rsid w:val="00CF09D3"/>
    <w:rsid w:val="00CF13F0"/>
    <w:rsid w:val="00CF218B"/>
    <w:rsid w:val="00CF2B5C"/>
    <w:rsid w:val="00D002CD"/>
    <w:rsid w:val="00D00A75"/>
    <w:rsid w:val="00D01470"/>
    <w:rsid w:val="00D028E7"/>
    <w:rsid w:val="00D030A4"/>
    <w:rsid w:val="00D0363B"/>
    <w:rsid w:val="00D04E26"/>
    <w:rsid w:val="00D11050"/>
    <w:rsid w:val="00D11B5A"/>
    <w:rsid w:val="00D1290C"/>
    <w:rsid w:val="00D137BF"/>
    <w:rsid w:val="00D13B64"/>
    <w:rsid w:val="00D1450E"/>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C8F"/>
    <w:rsid w:val="00D4599B"/>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2B25"/>
    <w:rsid w:val="00DB3D7C"/>
    <w:rsid w:val="00DB48C3"/>
    <w:rsid w:val="00DB49BE"/>
    <w:rsid w:val="00DB51C4"/>
    <w:rsid w:val="00DB5A78"/>
    <w:rsid w:val="00DB6E90"/>
    <w:rsid w:val="00DC23F4"/>
    <w:rsid w:val="00DC41FA"/>
    <w:rsid w:val="00DC42F5"/>
    <w:rsid w:val="00DC47CA"/>
    <w:rsid w:val="00DC503B"/>
    <w:rsid w:val="00DC5767"/>
    <w:rsid w:val="00DC5CB8"/>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267"/>
    <w:rsid w:val="00DF3906"/>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472"/>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039B"/>
    <w:rsid w:val="00E93F70"/>
    <w:rsid w:val="00E94BF5"/>
    <w:rsid w:val="00E963CE"/>
    <w:rsid w:val="00E9735E"/>
    <w:rsid w:val="00E97EC9"/>
    <w:rsid w:val="00EA02A7"/>
    <w:rsid w:val="00EA2C68"/>
    <w:rsid w:val="00EA41F2"/>
    <w:rsid w:val="00EA4359"/>
    <w:rsid w:val="00EA518D"/>
    <w:rsid w:val="00EA60FD"/>
    <w:rsid w:val="00EA65BE"/>
    <w:rsid w:val="00EB26B2"/>
    <w:rsid w:val="00EB2F63"/>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0092"/>
    <w:rsid w:val="00F02091"/>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62429"/>
    <w:rsid w:val="00F708D3"/>
    <w:rsid w:val="00F723F0"/>
    <w:rsid w:val="00F724B2"/>
    <w:rsid w:val="00F73D63"/>
    <w:rsid w:val="00F821D3"/>
    <w:rsid w:val="00F822D9"/>
    <w:rsid w:val="00F836D3"/>
    <w:rsid w:val="00F83C57"/>
    <w:rsid w:val="00F87E29"/>
    <w:rsid w:val="00F91941"/>
    <w:rsid w:val="00F91F16"/>
    <w:rsid w:val="00F936B0"/>
    <w:rsid w:val="00F94AF9"/>
    <w:rsid w:val="00F97C72"/>
    <w:rsid w:val="00FA02A8"/>
    <w:rsid w:val="00FA0437"/>
    <w:rsid w:val="00FA047F"/>
    <w:rsid w:val="00FA11F4"/>
    <w:rsid w:val="00FA5D6C"/>
    <w:rsid w:val="00FA791C"/>
    <w:rsid w:val="00FA7D58"/>
    <w:rsid w:val="00FB077C"/>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35541"/>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3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Заголовок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link w:val="af9"/>
    <w:locked/>
    <w:rsid w:val="00952257"/>
    <w:rPr>
      <w:rFonts w:ascii="Calibri" w:hAnsi="Calibri" w:cs="Calibri"/>
      <w:lang w:val="ru-RU"/>
    </w:rPr>
  </w:style>
  <w:style w:type="paragraph" w:styleId="af9">
    <w:name w:val="header"/>
    <w:basedOn w:val="a"/>
    <w:link w:val="af8"/>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locked/>
    <w:rsid w:val="00952257"/>
    <w:rPr>
      <w:rFonts w:ascii="Calibri" w:hAnsi="Calibri" w:cs="Calibri"/>
      <w:lang w:val="ru-RU"/>
    </w:rPr>
  </w:style>
  <w:style w:type="paragraph" w:styleId="afb">
    <w:name w:val="footer"/>
    <w:basedOn w:val="a"/>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99"/>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838234406">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32179608">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414-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D82C0D-CD34-4425-8C08-9BD18630F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Pages>
  <Words>2967</Words>
  <Characters>1692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user1</cp:lastModifiedBy>
  <cp:revision>15</cp:revision>
  <cp:lastPrinted>2025-10-20T06:06:00Z</cp:lastPrinted>
  <dcterms:created xsi:type="dcterms:W3CDTF">2025-07-08T06:31:00Z</dcterms:created>
  <dcterms:modified xsi:type="dcterms:W3CDTF">2025-10-20T07:35:00Z</dcterms:modified>
</cp:coreProperties>
</file>